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ECF" w:rsidRPr="00520334" w:rsidRDefault="005B5ECF" w:rsidP="005B5ECF">
      <w:pPr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20334">
        <w:rPr>
          <w:rFonts w:ascii="Times New Roman" w:hAnsi="Times New Roman" w:cs="Times New Roman"/>
          <w:b/>
          <w:sz w:val="28"/>
          <w:szCs w:val="28"/>
          <w:u w:val="single"/>
        </w:rPr>
        <w:t xml:space="preserve">Календарно-тематическое </w:t>
      </w:r>
      <w:proofErr w:type="gramStart"/>
      <w:r w:rsidRPr="00520334">
        <w:rPr>
          <w:rFonts w:ascii="Times New Roman" w:hAnsi="Times New Roman" w:cs="Times New Roman"/>
          <w:b/>
          <w:sz w:val="28"/>
          <w:szCs w:val="28"/>
          <w:u w:val="single"/>
        </w:rPr>
        <w:t>планирование  учебного</w:t>
      </w:r>
      <w:proofErr w:type="gramEnd"/>
      <w:r w:rsidRPr="00520334">
        <w:rPr>
          <w:rFonts w:ascii="Times New Roman" w:hAnsi="Times New Roman" w:cs="Times New Roman"/>
          <w:b/>
          <w:sz w:val="28"/>
          <w:szCs w:val="28"/>
          <w:u w:val="single"/>
        </w:rPr>
        <w:t xml:space="preserve"> материала по </w:t>
      </w:r>
      <w:r w:rsidR="0068456F">
        <w:rPr>
          <w:rFonts w:ascii="Times New Roman" w:hAnsi="Times New Roman" w:cs="Times New Roman"/>
          <w:b/>
          <w:sz w:val="28"/>
          <w:szCs w:val="28"/>
          <w:u w:val="single"/>
        </w:rPr>
        <w:t>геометрии</w:t>
      </w:r>
      <w:r w:rsidRPr="00520334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для 7 класса</w:t>
      </w:r>
    </w:p>
    <w:p w:rsidR="005B5ECF" w:rsidRPr="00520334" w:rsidRDefault="005B5ECF" w:rsidP="005B5ECF">
      <w:pPr>
        <w:tabs>
          <w:tab w:val="left" w:pos="1386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20334">
        <w:rPr>
          <w:rFonts w:ascii="Times New Roman" w:hAnsi="Times New Roman" w:cs="Times New Roman"/>
          <w:sz w:val="24"/>
          <w:szCs w:val="24"/>
        </w:rPr>
        <w:t xml:space="preserve">Предмет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Геометрия </w:t>
      </w:r>
      <w:r w:rsidRPr="00520334">
        <w:rPr>
          <w:rFonts w:ascii="Times New Roman" w:hAnsi="Times New Roman" w:cs="Times New Roman"/>
          <w:sz w:val="24"/>
          <w:szCs w:val="24"/>
        </w:rPr>
        <w:t xml:space="preserve"> Класс</w:t>
      </w:r>
      <w:proofErr w:type="gramEnd"/>
      <w:r w:rsidRPr="00520334">
        <w:rPr>
          <w:rFonts w:ascii="Times New Roman" w:hAnsi="Times New Roman" w:cs="Times New Roman"/>
          <w:sz w:val="24"/>
          <w:szCs w:val="24"/>
        </w:rPr>
        <w:t xml:space="preserve">(ы): </w:t>
      </w:r>
      <w:r w:rsidRPr="00520334">
        <w:rPr>
          <w:rFonts w:ascii="Times New Roman" w:hAnsi="Times New Roman" w:cs="Times New Roman"/>
          <w:sz w:val="24"/>
          <w:szCs w:val="24"/>
          <w:u w:val="single"/>
        </w:rPr>
        <w:t xml:space="preserve">  7    </w:t>
      </w:r>
      <w:r w:rsidRPr="00520334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2033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20334">
        <w:rPr>
          <w:rFonts w:ascii="Times New Roman" w:hAnsi="Times New Roman" w:cs="Times New Roman"/>
          <w:sz w:val="24"/>
          <w:szCs w:val="24"/>
        </w:rPr>
        <w:t>Кол-во</w:t>
      </w:r>
      <w:r w:rsidR="00344278">
        <w:rPr>
          <w:rFonts w:ascii="Times New Roman" w:hAnsi="Times New Roman" w:cs="Times New Roman"/>
          <w:sz w:val="24"/>
          <w:szCs w:val="24"/>
        </w:rPr>
        <w:t xml:space="preserve"> </w:t>
      </w:r>
      <w:r w:rsidRPr="00520334">
        <w:rPr>
          <w:rFonts w:ascii="Times New Roman" w:hAnsi="Times New Roman" w:cs="Times New Roman"/>
          <w:sz w:val="24"/>
          <w:szCs w:val="24"/>
        </w:rPr>
        <w:t>часов</w:t>
      </w:r>
      <w:r w:rsidR="00344278">
        <w:rPr>
          <w:rFonts w:ascii="Times New Roman" w:hAnsi="Times New Roman" w:cs="Times New Roman"/>
          <w:sz w:val="24"/>
          <w:szCs w:val="24"/>
        </w:rPr>
        <w:t xml:space="preserve"> в неделю</w:t>
      </w:r>
      <w:r w:rsidRPr="00520334">
        <w:rPr>
          <w:rFonts w:ascii="Times New Roman" w:hAnsi="Times New Roman" w:cs="Times New Roman"/>
          <w:sz w:val="24"/>
          <w:szCs w:val="24"/>
        </w:rPr>
        <w:t xml:space="preserve">: </w:t>
      </w:r>
      <w:r w:rsidRPr="00520334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520334">
        <w:rPr>
          <w:rFonts w:ascii="Times New Roman" w:hAnsi="Times New Roman" w:cs="Times New Roman"/>
          <w:sz w:val="24"/>
          <w:szCs w:val="24"/>
          <w:u w:val="single"/>
        </w:rPr>
        <w:t xml:space="preserve"> час</w:t>
      </w:r>
    </w:p>
    <w:p w:rsidR="005B5ECF" w:rsidRPr="00E8064E" w:rsidRDefault="005B5ECF" w:rsidP="005B5ECF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20334">
        <w:rPr>
          <w:rFonts w:ascii="Times New Roman" w:hAnsi="Times New Roman" w:cs="Times New Roman"/>
          <w:sz w:val="24"/>
          <w:szCs w:val="24"/>
        </w:rPr>
        <w:t>Программа :</w:t>
      </w:r>
      <w:proofErr w:type="gramEnd"/>
      <w:r w:rsidRPr="005203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Авторская программа</w:t>
      </w:r>
      <w:r w:rsidRPr="00A51F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F42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 w:rsidRPr="00A51F42">
        <w:rPr>
          <w:rFonts w:ascii="Times New Roman" w:hAnsi="Times New Roman" w:cs="Times New Roman"/>
          <w:sz w:val="24"/>
          <w:szCs w:val="24"/>
        </w:rPr>
        <w:t xml:space="preserve"> Л.С., Бутузов В.Ф., </w:t>
      </w:r>
      <w:proofErr w:type="spellStart"/>
      <w:r w:rsidRPr="00A51F42">
        <w:rPr>
          <w:rFonts w:ascii="Times New Roman" w:hAnsi="Times New Roman" w:cs="Times New Roman"/>
          <w:sz w:val="24"/>
          <w:szCs w:val="24"/>
        </w:rPr>
        <w:t>Кодомцев</w:t>
      </w:r>
      <w:proofErr w:type="spellEnd"/>
      <w:r w:rsidRPr="00A51F42">
        <w:rPr>
          <w:rFonts w:ascii="Times New Roman" w:hAnsi="Times New Roman" w:cs="Times New Roman"/>
          <w:sz w:val="24"/>
          <w:szCs w:val="24"/>
        </w:rPr>
        <w:t xml:space="preserve"> С.Б. составитель </w:t>
      </w:r>
      <w:proofErr w:type="spellStart"/>
      <w:r w:rsidRPr="00A51F42">
        <w:rPr>
          <w:rFonts w:ascii="Times New Roman" w:hAnsi="Times New Roman" w:cs="Times New Roman"/>
          <w:sz w:val="24"/>
          <w:szCs w:val="24"/>
        </w:rPr>
        <w:t>БурмистроваТ.А</w:t>
      </w:r>
      <w:proofErr w:type="spellEnd"/>
      <w:r w:rsidRPr="00A51F42">
        <w:rPr>
          <w:rFonts w:ascii="Times New Roman" w:hAnsi="Times New Roman" w:cs="Times New Roman"/>
          <w:sz w:val="24"/>
          <w:szCs w:val="24"/>
        </w:rPr>
        <w:t>., М. «Просвещение», 20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A51F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5ECF" w:rsidRDefault="005B5ECF" w:rsidP="005B5ECF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20334">
        <w:rPr>
          <w:rFonts w:ascii="Times New Roman" w:hAnsi="Times New Roman" w:cs="Times New Roman"/>
          <w:sz w:val="24"/>
          <w:szCs w:val="24"/>
        </w:rPr>
        <w:t xml:space="preserve">Учебный комплекс для </w:t>
      </w:r>
      <w:proofErr w:type="gramStart"/>
      <w:r w:rsidRPr="00520334">
        <w:rPr>
          <w:rFonts w:ascii="Times New Roman" w:hAnsi="Times New Roman" w:cs="Times New Roman"/>
          <w:sz w:val="24"/>
          <w:szCs w:val="24"/>
        </w:rPr>
        <w:t xml:space="preserve">учащихся:  </w:t>
      </w:r>
      <w:r>
        <w:rPr>
          <w:rFonts w:ascii="Times New Roman" w:hAnsi="Times New Roman" w:cs="Times New Roman"/>
          <w:sz w:val="24"/>
          <w:szCs w:val="24"/>
        </w:rPr>
        <w:t>УМК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1F42">
        <w:rPr>
          <w:rFonts w:ascii="Times New Roman" w:hAnsi="Times New Roman" w:cs="Times New Roman"/>
          <w:sz w:val="24"/>
          <w:szCs w:val="24"/>
        </w:rPr>
        <w:t>Геометрия 7 – 9.</w:t>
      </w:r>
      <w:r w:rsidRPr="00E8064E">
        <w:rPr>
          <w:rFonts w:ascii="Times New Roman" w:hAnsi="Times New Roman" w:cs="Times New Roman"/>
          <w:sz w:val="24"/>
          <w:szCs w:val="24"/>
        </w:rPr>
        <w:t xml:space="preserve"> </w:t>
      </w:r>
      <w:r w:rsidRPr="00A51F42">
        <w:rPr>
          <w:rFonts w:ascii="Times New Roman" w:hAnsi="Times New Roman" w:cs="Times New Roman"/>
          <w:sz w:val="24"/>
          <w:szCs w:val="24"/>
        </w:rPr>
        <w:t>Учебник для 7 – 9 классов средней шко</w:t>
      </w:r>
      <w:r>
        <w:rPr>
          <w:rFonts w:ascii="Times New Roman" w:hAnsi="Times New Roman" w:cs="Times New Roman"/>
          <w:sz w:val="24"/>
          <w:szCs w:val="24"/>
        </w:rPr>
        <w:t>лы.</w:t>
      </w:r>
      <w:r w:rsidRPr="00E8064E">
        <w:rPr>
          <w:rFonts w:ascii="Times New Roman" w:hAnsi="Times New Roman"/>
          <w:sz w:val="24"/>
          <w:szCs w:val="24"/>
        </w:rPr>
        <w:t>;</w:t>
      </w:r>
      <w:r w:rsidRPr="00E8064E">
        <w:rPr>
          <w:sz w:val="24"/>
          <w:szCs w:val="24"/>
        </w:rPr>
        <w:t xml:space="preserve"> а</w:t>
      </w:r>
      <w:r w:rsidRPr="00E8064E">
        <w:rPr>
          <w:rFonts w:ascii="Times New Roman" w:hAnsi="Times New Roman"/>
          <w:sz w:val="24"/>
          <w:szCs w:val="24"/>
        </w:rPr>
        <w:t xml:space="preserve">вторы: Л. С. </w:t>
      </w:r>
      <w:proofErr w:type="spellStart"/>
      <w:r w:rsidRPr="00E8064E">
        <w:rPr>
          <w:rFonts w:ascii="Times New Roman" w:hAnsi="Times New Roman"/>
          <w:sz w:val="24"/>
          <w:szCs w:val="24"/>
        </w:rPr>
        <w:t>Атанасян</w:t>
      </w:r>
      <w:proofErr w:type="spellEnd"/>
      <w:r w:rsidRPr="00E8064E">
        <w:rPr>
          <w:rFonts w:ascii="Times New Roman" w:hAnsi="Times New Roman"/>
          <w:sz w:val="24"/>
          <w:szCs w:val="24"/>
        </w:rPr>
        <w:t xml:space="preserve">, В.Ф. Бутузов, </w:t>
      </w:r>
    </w:p>
    <w:p w:rsidR="005B5ECF" w:rsidRPr="00520334" w:rsidRDefault="005B5ECF" w:rsidP="005B5ECF">
      <w:pPr>
        <w:pStyle w:val="a9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Pr="00E8064E">
        <w:rPr>
          <w:rFonts w:ascii="Times New Roman" w:hAnsi="Times New Roman"/>
          <w:sz w:val="24"/>
          <w:szCs w:val="24"/>
        </w:rPr>
        <w:t xml:space="preserve">С. Б.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064E">
        <w:rPr>
          <w:rFonts w:ascii="Times New Roman" w:hAnsi="Times New Roman"/>
          <w:sz w:val="24"/>
          <w:szCs w:val="24"/>
        </w:rPr>
        <w:t xml:space="preserve">Кадомцев, Э. Г. </w:t>
      </w:r>
      <w:proofErr w:type="gramStart"/>
      <w:r w:rsidRPr="00E8064E">
        <w:rPr>
          <w:rFonts w:ascii="Times New Roman" w:hAnsi="Times New Roman"/>
          <w:sz w:val="24"/>
          <w:szCs w:val="24"/>
        </w:rPr>
        <w:t xml:space="preserve">Позняк,   </w:t>
      </w:r>
      <w:proofErr w:type="gramEnd"/>
      <w:r w:rsidRPr="00E8064E">
        <w:rPr>
          <w:rFonts w:ascii="Times New Roman" w:hAnsi="Times New Roman"/>
          <w:sz w:val="24"/>
          <w:szCs w:val="24"/>
        </w:rPr>
        <w:t xml:space="preserve">И. И.   </w:t>
      </w:r>
      <w:proofErr w:type="gramStart"/>
      <w:r w:rsidRPr="00E8064E">
        <w:rPr>
          <w:rFonts w:ascii="Times New Roman" w:hAnsi="Times New Roman"/>
          <w:sz w:val="24"/>
          <w:szCs w:val="24"/>
        </w:rPr>
        <w:t>Юдина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064E">
        <w:rPr>
          <w:rFonts w:ascii="Times New Roman" w:hAnsi="Times New Roman" w:cs="Times New Roman"/>
          <w:b/>
          <w:sz w:val="24"/>
          <w:szCs w:val="24"/>
        </w:rPr>
        <w:t>,</w:t>
      </w:r>
      <w:proofErr w:type="gramEnd"/>
      <w:r w:rsidRPr="00E8064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М., «Просвещение», 2017  </w:t>
      </w:r>
    </w:p>
    <w:tbl>
      <w:tblPr>
        <w:tblpPr w:leftFromText="180" w:rightFromText="180" w:vertAnchor="text" w:horzAnchor="margin" w:tblpX="-252" w:tblpY="220"/>
        <w:tblW w:w="15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13"/>
        <w:gridCol w:w="1727"/>
        <w:gridCol w:w="1871"/>
        <w:gridCol w:w="629"/>
        <w:gridCol w:w="850"/>
        <w:gridCol w:w="52"/>
        <w:gridCol w:w="610"/>
        <w:gridCol w:w="47"/>
        <w:gridCol w:w="709"/>
        <w:gridCol w:w="2915"/>
        <w:gridCol w:w="3402"/>
        <w:gridCol w:w="1080"/>
        <w:gridCol w:w="720"/>
      </w:tblGrid>
      <w:tr w:rsidR="00396D30" w:rsidRPr="00E944FC" w:rsidTr="0068456F">
        <w:tc>
          <w:tcPr>
            <w:tcW w:w="675" w:type="dxa"/>
            <w:vMerge w:val="restart"/>
            <w:shd w:val="clear" w:color="auto" w:fill="auto"/>
            <w:textDirection w:val="btLr"/>
            <w:vAlign w:val="center"/>
          </w:tcPr>
          <w:p w:rsidR="00396D30" w:rsidRPr="00E944FC" w:rsidRDefault="00396D30" w:rsidP="00344278">
            <w:pPr>
              <w:pStyle w:val="af9"/>
              <w:ind w:left="113" w:right="113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44F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№раздела /</w:t>
            </w:r>
          </w:p>
          <w:p w:rsidR="00396D30" w:rsidRPr="00E944FC" w:rsidRDefault="00396D30" w:rsidP="00344278">
            <w:pPr>
              <w:pStyle w:val="af9"/>
              <w:ind w:left="113" w:right="113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44F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урока </w:t>
            </w:r>
          </w:p>
        </w:tc>
        <w:tc>
          <w:tcPr>
            <w:tcW w:w="513" w:type="dxa"/>
            <w:vMerge w:val="restart"/>
            <w:shd w:val="clear" w:color="auto" w:fill="auto"/>
            <w:textDirection w:val="btLr"/>
            <w:vAlign w:val="center"/>
          </w:tcPr>
          <w:p w:rsidR="00396D30" w:rsidRPr="00E944FC" w:rsidRDefault="00396D30" w:rsidP="0034427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пункт</w:t>
            </w:r>
          </w:p>
        </w:tc>
        <w:tc>
          <w:tcPr>
            <w:tcW w:w="3598" w:type="dxa"/>
            <w:gridSpan w:val="2"/>
            <w:vMerge w:val="restart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96D30" w:rsidRPr="00E944FC" w:rsidRDefault="00396D30" w:rsidP="003442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44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629" w:type="dxa"/>
            <w:vMerge w:val="restart"/>
            <w:shd w:val="clear" w:color="auto" w:fill="auto"/>
          </w:tcPr>
          <w:p w:rsidR="00396D30" w:rsidRPr="00E944FC" w:rsidRDefault="00396D30" w:rsidP="00344278">
            <w:pPr>
              <w:pStyle w:val="af9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44F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96D30" w:rsidRPr="00E944FC" w:rsidRDefault="00396D30" w:rsidP="00344278">
            <w:pPr>
              <w:pStyle w:val="af9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44F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Тип урока / вид урока</w:t>
            </w:r>
          </w:p>
        </w:tc>
        <w:tc>
          <w:tcPr>
            <w:tcW w:w="1418" w:type="dxa"/>
            <w:gridSpan w:val="4"/>
            <w:vMerge w:val="restart"/>
            <w:shd w:val="clear" w:color="auto" w:fill="auto"/>
            <w:vAlign w:val="center"/>
          </w:tcPr>
          <w:p w:rsidR="00396D30" w:rsidRPr="00E944FC" w:rsidRDefault="00396D30" w:rsidP="00344278">
            <w:pPr>
              <w:pStyle w:val="af9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44F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  <w:p w:rsidR="00396D30" w:rsidRPr="00E944FC" w:rsidRDefault="00396D30" w:rsidP="003442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6317" w:type="dxa"/>
            <w:gridSpan w:val="2"/>
            <w:shd w:val="clear" w:color="auto" w:fill="auto"/>
          </w:tcPr>
          <w:p w:rsidR="00396D30" w:rsidRPr="00E944FC" w:rsidRDefault="00396D30" w:rsidP="00344278">
            <w:pPr>
              <w:pStyle w:val="af9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944FC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396D30" w:rsidRPr="00E944FC" w:rsidRDefault="00396D30" w:rsidP="00344278">
            <w:pPr>
              <w:pStyle w:val="af9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944FC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Виды </w:t>
            </w:r>
            <w:r w:rsidRPr="00E944FC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96D30" w:rsidRPr="00E944FC" w:rsidRDefault="00396D30" w:rsidP="003442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Форма контроля</w:t>
            </w:r>
          </w:p>
        </w:tc>
      </w:tr>
      <w:tr w:rsidR="00396D30" w:rsidRPr="00E944FC" w:rsidTr="0068456F">
        <w:trPr>
          <w:trHeight w:val="645"/>
        </w:trPr>
        <w:tc>
          <w:tcPr>
            <w:tcW w:w="675" w:type="dxa"/>
            <w:vMerge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3" w:type="dxa"/>
            <w:vMerge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3598" w:type="dxa"/>
            <w:gridSpan w:val="2"/>
            <w:vMerge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9" w:type="dxa"/>
            <w:vMerge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vMerge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15" w:type="dxa"/>
            <w:vMerge w:val="restart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proofErr w:type="gramStart"/>
            <w:r w:rsidRPr="00E944F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Предметные  УУД</w:t>
            </w:r>
            <w:proofErr w:type="gramEnd"/>
            <w:r w:rsidRPr="00E944F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</w:p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44F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(знать, уметь, владеть)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proofErr w:type="spellStart"/>
            <w:r w:rsidRPr="00E944F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E944F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и </w:t>
            </w:r>
            <w:proofErr w:type="gramStart"/>
            <w:r w:rsidRPr="00E944F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личностные  УУД</w:t>
            </w:r>
            <w:proofErr w:type="gramEnd"/>
            <w:r w:rsidRPr="00E944F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</w:p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E944F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(Л-л</w:t>
            </w:r>
            <w:r w:rsidRPr="00E944FC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ичностные,</w:t>
            </w:r>
          </w:p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E944FC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E944F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Р-р</w:t>
            </w:r>
            <w:r w:rsidRPr="00E944FC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егулятивные,</w:t>
            </w:r>
          </w:p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E944F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П-</w:t>
            </w:r>
            <w:r w:rsidRPr="00E944FC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познавательные,</w:t>
            </w:r>
          </w:p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44FC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E944F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К-</w:t>
            </w:r>
            <w:r w:rsidRPr="00E944FC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коммуникативные</w:t>
            </w:r>
            <w:r w:rsidRPr="00E944F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080" w:type="dxa"/>
            <w:vMerge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6D30" w:rsidRPr="00E944FC" w:rsidTr="0068456F">
        <w:trPr>
          <w:trHeight w:val="320"/>
        </w:trPr>
        <w:tc>
          <w:tcPr>
            <w:tcW w:w="675" w:type="dxa"/>
            <w:vMerge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3" w:type="dxa"/>
            <w:vMerge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3598" w:type="dxa"/>
            <w:gridSpan w:val="2"/>
            <w:vMerge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9" w:type="dxa"/>
            <w:vMerge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709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2915" w:type="dxa"/>
            <w:vMerge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6D30" w:rsidRPr="00E944FC" w:rsidTr="0068456F">
        <w:trPr>
          <w:trHeight w:val="216"/>
        </w:trPr>
        <w:tc>
          <w:tcPr>
            <w:tcW w:w="675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13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3598" w:type="dxa"/>
            <w:gridSpan w:val="2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4FC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</w:t>
            </w:r>
          </w:p>
        </w:tc>
        <w:tc>
          <w:tcPr>
            <w:tcW w:w="629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15" w:type="dxa"/>
            <w:shd w:val="clear" w:color="auto" w:fill="auto"/>
          </w:tcPr>
          <w:p w:rsidR="00396D30" w:rsidRPr="00E944FC" w:rsidRDefault="00396D30" w:rsidP="00344278">
            <w:pPr>
              <w:pStyle w:val="ParagraphStyle"/>
              <w:spacing w:line="18" w:lineRule="atLeas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6D30" w:rsidRPr="00E944FC" w:rsidTr="0068456F">
        <w:trPr>
          <w:trHeight w:val="281"/>
        </w:trPr>
        <w:tc>
          <w:tcPr>
            <w:tcW w:w="675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proofErr w:type="spellStart"/>
            <w:r w:rsidRPr="00E944F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Гл</w:t>
            </w:r>
            <w:proofErr w:type="spellEnd"/>
            <w:r w:rsidRPr="00E944F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E944F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396D30" w:rsidRPr="00E944FC" w:rsidRDefault="00396D30" w:rsidP="003442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4F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«Начальные геометрические сведения»</w:t>
            </w:r>
          </w:p>
        </w:tc>
        <w:tc>
          <w:tcPr>
            <w:tcW w:w="629" w:type="dxa"/>
            <w:shd w:val="clear" w:color="auto" w:fill="auto"/>
          </w:tcPr>
          <w:p w:rsidR="00396D30" w:rsidRPr="00E944FC" w:rsidRDefault="00396D30" w:rsidP="005B5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shd w:val="clear" w:color="auto" w:fill="auto"/>
          </w:tcPr>
          <w:p w:rsidR="00396D30" w:rsidRPr="00E944FC" w:rsidRDefault="00396D30" w:rsidP="00344278">
            <w:pPr>
              <w:pStyle w:val="ParagraphStyle"/>
              <w:spacing w:line="18" w:lineRule="atLeas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96D30" w:rsidRPr="00E944FC" w:rsidTr="0068456F">
        <w:trPr>
          <w:trHeight w:val="2403"/>
        </w:trPr>
        <w:tc>
          <w:tcPr>
            <w:tcW w:w="675" w:type="dxa"/>
            <w:shd w:val="clear" w:color="auto" w:fill="auto"/>
          </w:tcPr>
          <w:p w:rsidR="00396D30" w:rsidRPr="00E944FC" w:rsidRDefault="00396D30" w:rsidP="005B5EC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944FC">
              <w:rPr>
                <w:rFonts w:ascii="Times New Roman" w:eastAsia="Times New Roman" w:hAnsi="Times New Roman" w:cs="Times New Roman"/>
                <w:sz w:val="18"/>
                <w:szCs w:val="18"/>
              </w:rPr>
              <w:t>1-2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396D30" w:rsidRPr="00E944FC" w:rsidRDefault="00396D30" w:rsidP="003442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4F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Прямая и отрезок </w:t>
            </w:r>
          </w:p>
        </w:tc>
        <w:tc>
          <w:tcPr>
            <w:tcW w:w="629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sz w:val="18"/>
                <w:szCs w:val="18"/>
              </w:rPr>
              <w:t>вводный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396D30" w:rsidRPr="00E944FC" w:rsidRDefault="00A03553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3442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396D30"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.09</w:t>
            </w:r>
          </w:p>
        </w:tc>
        <w:tc>
          <w:tcPr>
            <w:tcW w:w="709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 w:val="restart"/>
            <w:shd w:val="clear" w:color="auto" w:fill="auto"/>
          </w:tcPr>
          <w:p w:rsidR="00396D30" w:rsidRPr="00E944FC" w:rsidRDefault="00396D30" w:rsidP="00344278">
            <w:pPr>
              <w:pStyle w:val="ParagraphStyle"/>
              <w:spacing w:line="18" w:lineRule="atLeast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Знание:</w:t>
            </w:r>
          </w:p>
          <w:p w:rsidR="00396D30" w:rsidRPr="00E944FC" w:rsidRDefault="00396D30" w:rsidP="00344278">
            <w:pPr>
              <w:pStyle w:val="ParagraphStyle"/>
              <w:spacing w:line="18" w:lineRule="atLeas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– основных понятий темы: прямая, отрезок, граничная точка </w:t>
            </w:r>
            <w:proofErr w:type="gramStart"/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отрезка,  длина</w:t>
            </w:r>
            <w:proofErr w:type="gramEnd"/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отрезка, луч, начало луча угол, вершина угла, стороны угла, внутренняя область угла, биссектриса угла, перпендикулярные прямые, острые, тупые, прямые, развернутые, смежные, вертикальные углы</w:t>
            </w:r>
          </w:p>
          <w:p w:rsidR="00396D30" w:rsidRPr="00E944FC" w:rsidRDefault="00396D30" w:rsidP="00344278">
            <w:pPr>
              <w:pStyle w:val="ParagraphStyle"/>
              <w:spacing w:line="18" w:lineRule="atLeas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– построения с помощью чертежной линейки прямых и отрезков, измерения их длины, записи измерения с помощью принятых условных обозначений; геометрической фигуры луч, </w:t>
            </w:r>
          </w:p>
          <w:p w:rsidR="00396D30" w:rsidRPr="00E944FC" w:rsidRDefault="00396D30" w:rsidP="00344278">
            <w:pPr>
              <w:pStyle w:val="ParagraphStyle"/>
              <w:spacing w:line="18" w:lineRule="atLeas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способы построения перпендикулярных прямых на местности </w:t>
            </w:r>
          </w:p>
          <w:p w:rsidR="00396D30" w:rsidRPr="00E944FC" w:rsidRDefault="00396D30" w:rsidP="00344278">
            <w:pPr>
              <w:pStyle w:val="ParagraphStyle"/>
              <w:spacing w:line="18" w:lineRule="atLeas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– построения с помощью чертежного угольника перпендикулярных прямых углов, записи факта перпендикулярности прямых с помощью условных обозначений</w:t>
            </w:r>
          </w:p>
          <w:p w:rsidR="00396D30" w:rsidRPr="00E944FC" w:rsidRDefault="00396D30" w:rsidP="00344278">
            <w:pPr>
              <w:spacing w:after="0" w:line="18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– построения с помощью чертежной линейки углов, измерения их величины с помощью транспортира, записи измерения с помощью принятых условных обозначений, построения углов заданной величины, определения вида угла, применения свойств </w:t>
            </w:r>
            <w:r w:rsidRPr="00E944F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смежных и вертикальных углов </w:t>
            </w:r>
            <w:r w:rsidRPr="00E944F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Умение: </w:t>
            </w: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проводить измерительные работы, классификацию по выделенному признаку (на примере определения вида углов), сравнивать объект наблюдения (угол) с эталоном (прямым углом).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ind w:hanging="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E944FC">
              <w:rPr>
                <w:rStyle w:val="c0"/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Л:</w:t>
            </w:r>
            <w:r w:rsidRPr="00E944F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–</w:t>
            </w:r>
            <w:proofErr w:type="gramEnd"/>
            <w:r w:rsidRPr="00E944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независимость и критичность мышления; </w:t>
            </w:r>
          </w:p>
          <w:p w:rsidR="00396D30" w:rsidRPr="00E944FC" w:rsidRDefault="00396D30" w:rsidP="00344278">
            <w:pPr>
              <w:spacing w:after="0" w:line="240" w:lineRule="auto"/>
              <w:ind w:hanging="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–</w:t>
            </w:r>
            <w:r w:rsidRPr="00E944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воля и настойчивость в достижении цели.</w:t>
            </w:r>
          </w:p>
          <w:p w:rsidR="00396D30" w:rsidRPr="00E944FC" w:rsidRDefault="00396D30" w:rsidP="00344278">
            <w:pPr>
              <w:spacing w:after="0"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Style w:val="c0"/>
                <w:rFonts w:ascii="Times New Roman" w:hAnsi="Times New Roman" w:cs="Times New Roman"/>
                <w:b/>
                <w:sz w:val="16"/>
                <w:szCs w:val="16"/>
              </w:rPr>
              <w:t xml:space="preserve"> П</w:t>
            </w: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использовать поиск необходимой информации для выполнения учебных заданий с использованием учебной литературы.</w:t>
            </w:r>
          </w:p>
          <w:p w:rsidR="00396D30" w:rsidRPr="00E944FC" w:rsidRDefault="00396D30" w:rsidP="00344278">
            <w:pPr>
              <w:pStyle w:val="ParagraphStyle"/>
              <w:spacing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строить речевое высказывание в устной и письменной форме. </w:t>
            </w:r>
          </w:p>
          <w:p w:rsidR="00396D30" w:rsidRPr="00E944FC" w:rsidRDefault="00396D30" w:rsidP="00344278">
            <w:pPr>
              <w:pStyle w:val="ParagraphStyle"/>
              <w:spacing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- ориентироваться на разнообразие способов решения задач. </w:t>
            </w:r>
          </w:p>
          <w:p w:rsidR="00396D30" w:rsidRPr="00E944FC" w:rsidRDefault="00396D30" w:rsidP="00344278">
            <w:pPr>
              <w:pStyle w:val="ParagraphStyle"/>
              <w:spacing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-  проводить сравнение и классификацию по заданным критериям</w:t>
            </w:r>
          </w:p>
          <w:p w:rsidR="00396D30" w:rsidRPr="00E944FC" w:rsidRDefault="00396D30" w:rsidP="00344278">
            <w:pPr>
              <w:pStyle w:val="ParagraphStyle"/>
              <w:spacing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владеть общим приемом решения задач.</w:t>
            </w:r>
          </w:p>
          <w:p w:rsidR="00396D30" w:rsidRPr="00E944FC" w:rsidRDefault="00396D30" w:rsidP="00344278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944FC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>- уметь планировать и осуществлять деятельность, направленную на решение задач исследовательского характера;</w:t>
            </w:r>
          </w:p>
          <w:p w:rsidR="00396D30" w:rsidRPr="00E944FC" w:rsidRDefault="00396D30" w:rsidP="00344278">
            <w:pPr>
              <w:spacing w:after="0"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Style w:val="c0"/>
                <w:rFonts w:ascii="Times New Roman" w:hAnsi="Times New Roman" w:cs="Times New Roman"/>
                <w:b/>
                <w:sz w:val="16"/>
                <w:szCs w:val="16"/>
              </w:rPr>
              <w:t xml:space="preserve"> Р</w:t>
            </w:r>
            <w:r w:rsidRPr="00E944F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учитывать правило в планировании и контроле способа решения.</w:t>
            </w: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396D30" w:rsidRPr="00E944FC" w:rsidRDefault="00396D30" w:rsidP="00344278">
            <w:pPr>
              <w:spacing w:after="0"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различать способ и результат действия.</w:t>
            </w:r>
          </w:p>
          <w:p w:rsidR="00396D30" w:rsidRPr="00E944FC" w:rsidRDefault="00396D30" w:rsidP="00344278">
            <w:pPr>
              <w:spacing w:after="0"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вносить необходимые коррективы в действие после его завершения на основе учета характера сделанных ошибок.</w:t>
            </w:r>
          </w:p>
          <w:p w:rsidR="00396D30" w:rsidRPr="00E944FC" w:rsidRDefault="00396D30" w:rsidP="00344278">
            <w:pPr>
              <w:spacing w:after="0" w:line="240" w:lineRule="auto"/>
              <w:ind w:left="-69"/>
              <w:rPr>
                <w:rStyle w:val="c0"/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-  </w:t>
            </w:r>
            <w:r w:rsidRPr="00E944FC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 xml:space="preserve">уметь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      </w:r>
            <w:proofErr w:type="spellStart"/>
            <w:r w:rsidRPr="00E944FC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>контрпримеры</w:t>
            </w:r>
            <w:proofErr w:type="spellEnd"/>
            <w:r w:rsidRPr="00E944FC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396D30" w:rsidRPr="00E944FC" w:rsidRDefault="00396D30" w:rsidP="00344278">
            <w:pPr>
              <w:spacing w:after="0"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6D30" w:rsidRPr="00E944FC" w:rsidRDefault="00396D30" w:rsidP="00344278">
            <w:pPr>
              <w:spacing w:after="0"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Style w:val="c0"/>
                <w:rFonts w:ascii="Times New Roman" w:hAnsi="Times New Roman" w:cs="Times New Roman"/>
                <w:b/>
                <w:sz w:val="16"/>
                <w:szCs w:val="16"/>
              </w:rPr>
              <w:t xml:space="preserve"> К</w:t>
            </w: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учитывать разные мнения и стремиться к координации различных позиций в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сотрудничестве</w:t>
            </w: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396D30" w:rsidRPr="00E944FC" w:rsidRDefault="00396D30" w:rsidP="00344278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контролировать действия партнера</w:t>
            </w: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396D30" w:rsidRPr="00E944FC" w:rsidRDefault="00396D30" w:rsidP="00344278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>- слушать партнера; формулировать, аргументировать и отстаивать свое мнение</w:t>
            </w:r>
          </w:p>
          <w:p w:rsidR="00396D30" w:rsidRPr="00E944FC" w:rsidRDefault="00396D30" w:rsidP="00344278">
            <w:pPr>
              <w:spacing w:after="0" w:line="18" w:lineRule="atLeast"/>
              <w:ind w:hanging="108"/>
              <w:rPr>
                <w:rStyle w:val="c0"/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договариваться и приходить к общему решению в совместной деятельности, в том числе в ситуации столкновения интересов</w:t>
            </w:r>
          </w:p>
          <w:p w:rsidR="00396D30" w:rsidRPr="00E944FC" w:rsidRDefault="00396D30" w:rsidP="00344278">
            <w:pPr>
              <w:spacing w:after="0" w:line="240" w:lineRule="auto"/>
              <w:ind w:left="-68" w:hanging="1"/>
              <w:rPr>
                <w:rFonts w:ascii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работа с текстом</w:t>
            </w:r>
          </w:p>
        </w:tc>
        <w:tc>
          <w:tcPr>
            <w:tcW w:w="720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96D30" w:rsidRPr="00E944FC" w:rsidTr="0068456F">
        <w:trPr>
          <w:trHeight w:val="261"/>
        </w:trPr>
        <w:tc>
          <w:tcPr>
            <w:tcW w:w="675" w:type="dxa"/>
            <w:shd w:val="clear" w:color="auto" w:fill="auto"/>
          </w:tcPr>
          <w:p w:rsidR="00396D30" w:rsidRPr="00E944FC" w:rsidRDefault="00396D30" w:rsidP="005B5EC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  <w:t>3-4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396D30" w:rsidRPr="00E944FC" w:rsidRDefault="00396D30" w:rsidP="003442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4FC">
              <w:rPr>
                <w:rFonts w:ascii="Times New Roman" w:eastAsia="Times New Roman" w:hAnsi="Times New Roman" w:cs="Times New Roman"/>
                <w:sz w:val="24"/>
                <w:szCs w:val="20"/>
              </w:rPr>
              <w:t>Луч и угол</w:t>
            </w:r>
          </w:p>
        </w:tc>
        <w:tc>
          <w:tcPr>
            <w:tcW w:w="629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8"/>
                <w:szCs w:val="18"/>
              </w:rPr>
              <w:t>комбин</w:t>
            </w:r>
            <w:proofErr w:type="spellEnd"/>
          </w:p>
        </w:tc>
        <w:tc>
          <w:tcPr>
            <w:tcW w:w="709" w:type="dxa"/>
            <w:gridSpan w:val="3"/>
            <w:shd w:val="clear" w:color="auto" w:fill="auto"/>
          </w:tcPr>
          <w:p w:rsidR="00396D30" w:rsidRPr="00E944FC" w:rsidRDefault="00A03553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3442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396D30"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.09</w:t>
            </w:r>
          </w:p>
        </w:tc>
        <w:tc>
          <w:tcPr>
            <w:tcW w:w="709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396D30" w:rsidRPr="00E944FC" w:rsidRDefault="00396D30" w:rsidP="00344278">
            <w:pPr>
              <w:spacing w:after="0" w:line="18" w:lineRule="atLeast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фронтальная работа</w:t>
            </w:r>
          </w:p>
        </w:tc>
        <w:tc>
          <w:tcPr>
            <w:tcW w:w="720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</w:t>
            </w:r>
          </w:p>
        </w:tc>
      </w:tr>
      <w:tr w:rsidR="00396D30" w:rsidRPr="00E944FC" w:rsidTr="0068456F">
        <w:trPr>
          <w:trHeight w:val="314"/>
        </w:trPr>
        <w:tc>
          <w:tcPr>
            <w:tcW w:w="675" w:type="dxa"/>
            <w:shd w:val="clear" w:color="auto" w:fill="auto"/>
          </w:tcPr>
          <w:p w:rsidR="00396D30" w:rsidRPr="00E944FC" w:rsidRDefault="00396D30" w:rsidP="005B5EC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  <w:t>5-6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396D30" w:rsidRPr="00E944FC" w:rsidRDefault="00396D30" w:rsidP="003442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4FC">
              <w:rPr>
                <w:rFonts w:ascii="Times New Roman" w:eastAsia="Times New Roman" w:hAnsi="Times New Roman" w:cs="Times New Roman"/>
                <w:sz w:val="24"/>
                <w:szCs w:val="20"/>
              </w:rPr>
              <w:t>Сравнение отрезков и углов</w:t>
            </w:r>
          </w:p>
        </w:tc>
        <w:tc>
          <w:tcPr>
            <w:tcW w:w="629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8"/>
                <w:szCs w:val="18"/>
              </w:rPr>
              <w:t>комбин</w:t>
            </w:r>
            <w:proofErr w:type="spellEnd"/>
          </w:p>
        </w:tc>
        <w:tc>
          <w:tcPr>
            <w:tcW w:w="709" w:type="dxa"/>
            <w:gridSpan w:val="3"/>
            <w:shd w:val="clear" w:color="auto" w:fill="auto"/>
          </w:tcPr>
          <w:p w:rsidR="00396D30" w:rsidRPr="00E944FC" w:rsidRDefault="00344278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 w:rsidR="00396D30"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.09</w:t>
            </w:r>
          </w:p>
        </w:tc>
        <w:tc>
          <w:tcPr>
            <w:tcW w:w="709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396D30" w:rsidRPr="00E944FC" w:rsidRDefault="00396D30" w:rsidP="00344278">
            <w:pPr>
              <w:spacing w:after="0" w:line="18" w:lineRule="atLeast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работа в парах</w:t>
            </w:r>
          </w:p>
        </w:tc>
        <w:tc>
          <w:tcPr>
            <w:tcW w:w="720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РК</w:t>
            </w:r>
          </w:p>
        </w:tc>
      </w:tr>
      <w:tr w:rsidR="00396D30" w:rsidRPr="00E944FC" w:rsidTr="0068456F">
        <w:trPr>
          <w:trHeight w:val="185"/>
        </w:trPr>
        <w:tc>
          <w:tcPr>
            <w:tcW w:w="675" w:type="dxa"/>
            <w:shd w:val="clear" w:color="auto" w:fill="auto"/>
          </w:tcPr>
          <w:p w:rsidR="00396D30" w:rsidRPr="00E944FC" w:rsidRDefault="00396D30" w:rsidP="005B5EC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  <w:t>7-8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396D30" w:rsidRPr="00E944FC" w:rsidRDefault="00396D30" w:rsidP="003442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4FC">
              <w:rPr>
                <w:rFonts w:ascii="Times New Roman" w:eastAsia="Times New Roman" w:hAnsi="Times New Roman" w:cs="Times New Roman"/>
                <w:sz w:val="24"/>
                <w:szCs w:val="20"/>
              </w:rPr>
              <w:t>Измерение отрезков</w:t>
            </w:r>
          </w:p>
        </w:tc>
        <w:tc>
          <w:tcPr>
            <w:tcW w:w="629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8"/>
                <w:szCs w:val="18"/>
              </w:rPr>
              <w:t>комбин</w:t>
            </w:r>
            <w:proofErr w:type="spellEnd"/>
          </w:p>
        </w:tc>
        <w:tc>
          <w:tcPr>
            <w:tcW w:w="709" w:type="dxa"/>
            <w:gridSpan w:val="3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3442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.09</w:t>
            </w:r>
          </w:p>
        </w:tc>
        <w:tc>
          <w:tcPr>
            <w:tcW w:w="709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396D30" w:rsidRPr="00E944FC" w:rsidRDefault="00396D30" w:rsidP="00344278">
            <w:pPr>
              <w:spacing w:after="0" w:line="18" w:lineRule="atLeast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решение задач</w:t>
            </w:r>
          </w:p>
        </w:tc>
        <w:tc>
          <w:tcPr>
            <w:tcW w:w="720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96D30" w:rsidRPr="00E944FC" w:rsidTr="0068456F">
        <w:trPr>
          <w:trHeight w:val="431"/>
        </w:trPr>
        <w:tc>
          <w:tcPr>
            <w:tcW w:w="675" w:type="dxa"/>
            <w:shd w:val="clear" w:color="auto" w:fill="auto"/>
          </w:tcPr>
          <w:p w:rsidR="00396D30" w:rsidRPr="00E944FC" w:rsidRDefault="00396D30" w:rsidP="005B5EC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396D30" w:rsidRPr="00E944FC" w:rsidRDefault="00396D30" w:rsidP="00344278">
            <w:pPr>
              <w:tabs>
                <w:tab w:val="left" w:pos="-81"/>
              </w:tabs>
              <w:spacing w:after="0" w:line="240" w:lineRule="auto"/>
              <w:ind w:left="-81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sz w:val="18"/>
                <w:szCs w:val="18"/>
              </w:rPr>
              <w:t>9-10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396D30" w:rsidRPr="00E944FC" w:rsidRDefault="00396D30" w:rsidP="003442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4F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Измерение углов </w:t>
            </w:r>
          </w:p>
        </w:tc>
        <w:tc>
          <w:tcPr>
            <w:tcW w:w="629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8"/>
                <w:szCs w:val="18"/>
              </w:rPr>
              <w:t>комбин</w:t>
            </w:r>
            <w:proofErr w:type="spellEnd"/>
          </w:p>
        </w:tc>
        <w:tc>
          <w:tcPr>
            <w:tcW w:w="709" w:type="dxa"/>
            <w:gridSpan w:val="3"/>
            <w:shd w:val="clear" w:color="auto" w:fill="auto"/>
          </w:tcPr>
          <w:p w:rsidR="00396D30" w:rsidRPr="00E944FC" w:rsidRDefault="00A83C9D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3442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</w:t>
            </w:r>
            <w:r w:rsidR="00396D30"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709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396D30" w:rsidRPr="00E944FC" w:rsidRDefault="00396D30" w:rsidP="00344278">
            <w:pPr>
              <w:spacing w:after="0" w:line="18" w:lineRule="atLeast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математический диктант</w:t>
            </w:r>
          </w:p>
        </w:tc>
        <w:tc>
          <w:tcPr>
            <w:tcW w:w="720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96D30" w:rsidRPr="00E944FC" w:rsidTr="0068456F">
        <w:trPr>
          <w:trHeight w:val="311"/>
        </w:trPr>
        <w:tc>
          <w:tcPr>
            <w:tcW w:w="675" w:type="dxa"/>
            <w:shd w:val="clear" w:color="auto" w:fill="auto"/>
          </w:tcPr>
          <w:p w:rsidR="00396D30" w:rsidRPr="00E944FC" w:rsidRDefault="00396D30" w:rsidP="005B5EC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396D30" w:rsidRPr="00E944FC" w:rsidRDefault="00396D30" w:rsidP="00344278">
            <w:pPr>
              <w:tabs>
                <w:tab w:val="left" w:pos="-81"/>
              </w:tabs>
              <w:spacing w:after="0" w:line="240" w:lineRule="auto"/>
              <w:ind w:left="-8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98" w:type="dxa"/>
            <w:gridSpan w:val="2"/>
            <w:shd w:val="clear" w:color="auto" w:fill="auto"/>
          </w:tcPr>
          <w:p w:rsidR="00396D30" w:rsidRPr="00E944FC" w:rsidRDefault="0068456F" w:rsidP="003442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Измерение отрезков и углов</w:t>
            </w:r>
          </w:p>
        </w:tc>
        <w:tc>
          <w:tcPr>
            <w:tcW w:w="629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комбин</w:t>
            </w:r>
            <w:proofErr w:type="spellEnd"/>
          </w:p>
        </w:tc>
        <w:tc>
          <w:tcPr>
            <w:tcW w:w="709" w:type="dxa"/>
            <w:gridSpan w:val="3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3442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.09</w:t>
            </w:r>
          </w:p>
        </w:tc>
        <w:tc>
          <w:tcPr>
            <w:tcW w:w="709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396D30" w:rsidRPr="00E944FC" w:rsidRDefault="00396D30" w:rsidP="00344278">
            <w:pPr>
              <w:spacing w:after="0" w:line="18" w:lineRule="atLeast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РК</w:t>
            </w:r>
          </w:p>
        </w:tc>
      </w:tr>
      <w:tr w:rsidR="00396D30" w:rsidRPr="00E944FC" w:rsidTr="0068456F">
        <w:trPr>
          <w:trHeight w:val="170"/>
        </w:trPr>
        <w:tc>
          <w:tcPr>
            <w:tcW w:w="675" w:type="dxa"/>
            <w:shd w:val="clear" w:color="auto" w:fill="auto"/>
          </w:tcPr>
          <w:p w:rsidR="00396D30" w:rsidRPr="00E944FC" w:rsidRDefault="00396D30" w:rsidP="005B5EC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396D30" w:rsidRPr="00E944FC" w:rsidRDefault="00396D30" w:rsidP="00344278">
            <w:pPr>
              <w:tabs>
                <w:tab w:val="left" w:pos="-81"/>
              </w:tabs>
              <w:spacing w:after="0" w:line="240" w:lineRule="auto"/>
              <w:ind w:left="-8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396D30" w:rsidRPr="00E944FC" w:rsidRDefault="00396D30" w:rsidP="003442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4FC">
              <w:rPr>
                <w:rFonts w:ascii="Times New Roman" w:eastAsia="Times New Roman" w:hAnsi="Times New Roman" w:cs="Times New Roman"/>
                <w:sz w:val="24"/>
                <w:szCs w:val="20"/>
              </w:rPr>
              <w:t>Смежные и вертикальные углы</w:t>
            </w:r>
          </w:p>
        </w:tc>
        <w:tc>
          <w:tcPr>
            <w:tcW w:w="629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8"/>
                <w:szCs w:val="18"/>
              </w:rPr>
              <w:t>комбин</w:t>
            </w:r>
            <w:proofErr w:type="spellEnd"/>
          </w:p>
        </w:tc>
        <w:tc>
          <w:tcPr>
            <w:tcW w:w="709" w:type="dxa"/>
            <w:gridSpan w:val="3"/>
            <w:shd w:val="clear" w:color="auto" w:fill="auto"/>
          </w:tcPr>
          <w:p w:rsidR="00396D30" w:rsidRPr="00E944FC" w:rsidRDefault="00396D30" w:rsidP="00A035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A03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.09</w:t>
            </w:r>
          </w:p>
        </w:tc>
        <w:tc>
          <w:tcPr>
            <w:tcW w:w="709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396D30" w:rsidRPr="00E944FC" w:rsidRDefault="00396D30" w:rsidP="00344278">
            <w:pPr>
              <w:spacing w:after="0" w:line="18" w:lineRule="atLeast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взаимопроверка</w:t>
            </w:r>
          </w:p>
        </w:tc>
        <w:tc>
          <w:tcPr>
            <w:tcW w:w="720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</w:t>
            </w:r>
          </w:p>
        </w:tc>
      </w:tr>
      <w:tr w:rsidR="00396D30" w:rsidRPr="00E944FC" w:rsidTr="0068456F">
        <w:trPr>
          <w:trHeight w:val="235"/>
        </w:trPr>
        <w:tc>
          <w:tcPr>
            <w:tcW w:w="675" w:type="dxa"/>
            <w:shd w:val="clear" w:color="auto" w:fill="auto"/>
          </w:tcPr>
          <w:p w:rsidR="00396D30" w:rsidRPr="00E944FC" w:rsidRDefault="00396D30" w:rsidP="005B5EC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ind w:left="-81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396D30" w:rsidRPr="00E944FC" w:rsidRDefault="00396D30" w:rsidP="00344278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4FC">
              <w:rPr>
                <w:rFonts w:ascii="Times New Roman" w:eastAsia="Times New Roman" w:hAnsi="Times New Roman" w:cs="Times New Roman"/>
                <w:sz w:val="24"/>
                <w:szCs w:val="20"/>
              </w:rPr>
              <w:t>Перпендикулярные прямые</w:t>
            </w:r>
          </w:p>
        </w:tc>
        <w:tc>
          <w:tcPr>
            <w:tcW w:w="629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8"/>
                <w:szCs w:val="18"/>
              </w:rPr>
              <w:t>комбин</w:t>
            </w:r>
            <w:proofErr w:type="spellEnd"/>
          </w:p>
        </w:tc>
        <w:tc>
          <w:tcPr>
            <w:tcW w:w="709" w:type="dxa"/>
            <w:gridSpan w:val="3"/>
            <w:shd w:val="clear" w:color="auto" w:fill="auto"/>
          </w:tcPr>
          <w:p w:rsidR="00396D30" w:rsidRPr="00E944FC" w:rsidRDefault="00A83C9D" w:rsidP="00A035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A03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.09</w:t>
            </w:r>
          </w:p>
        </w:tc>
        <w:tc>
          <w:tcPr>
            <w:tcW w:w="709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396D30" w:rsidRPr="00E944FC" w:rsidRDefault="00396D30" w:rsidP="00344278">
            <w:pPr>
              <w:spacing w:after="0" w:line="18" w:lineRule="atLeast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96D30" w:rsidRPr="00E944FC" w:rsidTr="0068456F">
        <w:trPr>
          <w:trHeight w:val="98"/>
        </w:trPr>
        <w:tc>
          <w:tcPr>
            <w:tcW w:w="675" w:type="dxa"/>
            <w:shd w:val="clear" w:color="auto" w:fill="auto"/>
          </w:tcPr>
          <w:p w:rsidR="00396D30" w:rsidRPr="00E944FC" w:rsidRDefault="00396D30" w:rsidP="005B5EC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396D30" w:rsidRPr="00E944FC" w:rsidRDefault="0068456F" w:rsidP="003442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4FC">
              <w:rPr>
                <w:rFonts w:ascii="Times New Roman" w:eastAsia="Times New Roman" w:hAnsi="Times New Roman" w:cs="Times New Roman"/>
                <w:sz w:val="24"/>
                <w:szCs w:val="20"/>
              </w:rPr>
              <w:t>Перпендикулярные прямые</w:t>
            </w:r>
          </w:p>
        </w:tc>
        <w:tc>
          <w:tcPr>
            <w:tcW w:w="629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8"/>
                <w:szCs w:val="18"/>
              </w:rPr>
              <w:t>соверш.</w:t>
            </w:r>
            <w:r w:rsidRPr="00E944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знаний</w:t>
            </w:r>
            <w:proofErr w:type="spellEnd"/>
            <w:r w:rsidRPr="00E944FC">
              <w:rPr>
                <w:rFonts w:ascii="Times New Roman" w:hAnsi="Times New Roman" w:cs="Times New Roman"/>
                <w:sz w:val="18"/>
                <w:szCs w:val="18"/>
              </w:rPr>
              <w:t xml:space="preserve"> и умений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396D30" w:rsidRPr="00E944FC" w:rsidRDefault="00A03553" w:rsidP="00A035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03</w:t>
            </w:r>
            <w:r w:rsidR="00A83C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A83C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396D30" w:rsidRPr="00E944FC" w:rsidRDefault="00396D30" w:rsidP="00344278">
            <w:pPr>
              <w:spacing w:after="0" w:line="18" w:lineRule="atLeast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решение </w:t>
            </w: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задач</w:t>
            </w:r>
          </w:p>
        </w:tc>
        <w:tc>
          <w:tcPr>
            <w:tcW w:w="720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МД</w:t>
            </w:r>
          </w:p>
        </w:tc>
      </w:tr>
      <w:tr w:rsidR="00396D30" w:rsidRPr="00E944FC" w:rsidTr="0068456F">
        <w:trPr>
          <w:trHeight w:val="601"/>
        </w:trPr>
        <w:tc>
          <w:tcPr>
            <w:tcW w:w="675" w:type="dxa"/>
            <w:shd w:val="clear" w:color="auto" w:fill="auto"/>
          </w:tcPr>
          <w:p w:rsidR="00396D30" w:rsidRPr="00E944FC" w:rsidRDefault="00396D30" w:rsidP="005B5ECF">
            <w:pPr>
              <w:pStyle w:val="ab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598" w:type="dxa"/>
            <w:gridSpan w:val="2"/>
            <w:shd w:val="clear" w:color="auto" w:fill="auto"/>
          </w:tcPr>
          <w:p w:rsidR="00396D30" w:rsidRPr="00E944FC" w:rsidRDefault="00396D30" w:rsidP="003442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4F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Контрольная работа № 1</w:t>
            </w:r>
            <w:r w:rsidRPr="00E944F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«Начальные геометрические сведения»</w:t>
            </w:r>
          </w:p>
        </w:tc>
        <w:tc>
          <w:tcPr>
            <w:tcW w:w="629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sz w:val="18"/>
                <w:szCs w:val="18"/>
              </w:rPr>
              <w:t>контроль и проверка знаний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396D30" w:rsidRPr="00E944FC" w:rsidRDefault="00A03553" w:rsidP="00A035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  <w:r w:rsidR="00396D30"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.10</w:t>
            </w:r>
          </w:p>
        </w:tc>
        <w:tc>
          <w:tcPr>
            <w:tcW w:w="709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396D30" w:rsidRPr="00E944FC" w:rsidRDefault="00396D30" w:rsidP="00344278">
            <w:pPr>
              <w:spacing w:after="0" w:line="18" w:lineRule="atLeast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работа в парах</w:t>
            </w:r>
          </w:p>
        </w:tc>
        <w:tc>
          <w:tcPr>
            <w:tcW w:w="720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96D30" w:rsidRPr="00E944FC" w:rsidTr="0068456F">
        <w:trPr>
          <w:trHeight w:val="254"/>
        </w:trPr>
        <w:tc>
          <w:tcPr>
            <w:tcW w:w="675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ind w:left="-81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E944FC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Гл</w:t>
            </w:r>
            <w:proofErr w:type="spellEnd"/>
            <w:r w:rsidRPr="00E944FC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 2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396D30" w:rsidRPr="00E944FC" w:rsidRDefault="00396D30" w:rsidP="00344278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4F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«Треугольники»</w:t>
            </w:r>
          </w:p>
        </w:tc>
        <w:tc>
          <w:tcPr>
            <w:tcW w:w="629" w:type="dxa"/>
            <w:shd w:val="clear" w:color="auto" w:fill="auto"/>
          </w:tcPr>
          <w:p w:rsidR="00396D30" w:rsidRPr="00E944FC" w:rsidRDefault="00396D30" w:rsidP="005B5E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</w:t>
            </w:r>
          </w:p>
        </w:tc>
        <w:tc>
          <w:tcPr>
            <w:tcW w:w="850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shd w:val="clear" w:color="auto" w:fill="auto"/>
          </w:tcPr>
          <w:p w:rsidR="00396D30" w:rsidRPr="00E944FC" w:rsidRDefault="00396D30" w:rsidP="00344278">
            <w:pPr>
              <w:pStyle w:val="ParagraphStyle"/>
              <w:spacing w:line="18" w:lineRule="atLeas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396D30" w:rsidRPr="00E944FC" w:rsidRDefault="00396D30" w:rsidP="003442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456F" w:rsidRPr="00E944FC" w:rsidTr="0068456F">
        <w:trPr>
          <w:trHeight w:val="557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ind w:left="-81" w:right="-16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b/>
                <w:sz w:val="18"/>
                <w:szCs w:val="18"/>
              </w:rPr>
              <w:t>14-15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4FC">
              <w:rPr>
                <w:rFonts w:ascii="Times New Roman" w:eastAsia="Times New Roman" w:hAnsi="Times New Roman" w:cs="Times New Roman"/>
                <w:sz w:val="24"/>
                <w:szCs w:val="20"/>
              </w:rPr>
              <w:t>Треугольник. Первый признак равенства треугольников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.10</w:t>
            </w: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 w:val="restart"/>
            <w:shd w:val="clear" w:color="auto" w:fill="auto"/>
          </w:tcPr>
          <w:p w:rsidR="0068456F" w:rsidRPr="00E944FC" w:rsidRDefault="0068456F" w:rsidP="0068456F">
            <w:pPr>
              <w:pStyle w:val="ParagraphStyle"/>
              <w:spacing w:line="18" w:lineRule="atLeast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Знание: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– основных понятий темы: треугольник, вершина, сторона, угол треугольника, периметр треугольника, равные треугольники, соответственные элементы, первый признак равенства </w:t>
            </w:r>
            <w:proofErr w:type="gramStart"/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треугольников  медиана</w:t>
            </w:r>
            <w:proofErr w:type="gramEnd"/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, высота, биссектриса, равнобедренный треугольник, основание, боковые стороны, равносторонний треугольник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построения с помощью чертежного угольника и транспортира медианы, высоты, биссектрисы, построения треугольников проведения измерений его элементов, записи результатов измерений, 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– перевода текста (формулировки) первого признака равенства треугольников в графический образ, короткой записи, проведения доказательства, применения для решения задач на выявление равных треугольников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 доказательства и применения при решении теоремы о свойствах равнобедренного треугольника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Умение:</w:t>
            </w:r>
            <w:r w:rsidRPr="00E944FC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– переводить текстовую информацию в графический образ и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математическую модель, представлять информацию в сжатом виде – схематичной записи формулировки теоремы;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– проводить доказательные рассуждения, понимать специфику математического языка.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 грамотно выполнять алгоритмические предписания и инструкции (на примере построения медиан, высот, биссектрис треугольника), овладевать азами графической культуры.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ind w:hanging="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E944FC">
              <w:rPr>
                <w:rStyle w:val="c0"/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Л:</w:t>
            </w:r>
            <w:r w:rsidRPr="00E944F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–</w:t>
            </w:r>
            <w:proofErr w:type="gramEnd"/>
            <w:r w:rsidRPr="00E944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независимость и критичность мышления; </w:t>
            </w:r>
          </w:p>
          <w:p w:rsidR="0068456F" w:rsidRPr="00E944FC" w:rsidRDefault="0068456F" w:rsidP="0068456F">
            <w:pPr>
              <w:spacing w:after="0" w:line="240" w:lineRule="auto"/>
              <w:ind w:hanging="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–</w:t>
            </w:r>
            <w:r w:rsidRPr="00E944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воля и настойчивость в достижении цели.</w:t>
            </w:r>
          </w:p>
          <w:p w:rsidR="0068456F" w:rsidRPr="00E944FC" w:rsidRDefault="0068456F" w:rsidP="0068456F">
            <w:pPr>
              <w:spacing w:after="0"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Style w:val="c0"/>
                <w:rFonts w:ascii="Times New Roman" w:hAnsi="Times New Roman" w:cs="Times New Roman"/>
                <w:b/>
                <w:sz w:val="16"/>
                <w:szCs w:val="16"/>
              </w:rPr>
              <w:t xml:space="preserve"> П</w:t>
            </w: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использовать поиск необходимой информации для выполнения учебных заданий с использованием учебной литературы.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строить речевое высказывание в устной и письменной форме. 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- ориентироваться на разнообразие способов решения задач. 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-  проводить сравнение и классификацию по заданным критериям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владеть общим приемом решения задач.</w:t>
            </w:r>
          </w:p>
          <w:p w:rsidR="0068456F" w:rsidRPr="00E944FC" w:rsidRDefault="0068456F" w:rsidP="0068456F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944FC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>- уметь планировать и осуществлять деятельность, направленную на решение задач исследовательского характера;</w:t>
            </w:r>
          </w:p>
          <w:p w:rsidR="0068456F" w:rsidRPr="00E944FC" w:rsidRDefault="0068456F" w:rsidP="0068456F">
            <w:pPr>
              <w:spacing w:after="0"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Style w:val="c0"/>
                <w:rFonts w:ascii="Times New Roman" w:hAnsi="Times New Roman" w:cs="Times New Roman"/>
                <w:b/>
                <w:sz w:val="16"/>
                <w:szCs w:val="16"/>
              </w:rPr>
              <w:t xml:space="preserve"> Р</w:t>
            </w:r>
            <w:r w:rsidRPr="00E944F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учитывать правило в планировании и контроле способа решения.</w:t>
            </w: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8456F" w:rsidRPr="00E944FC" w:rsidRDefault="0068456F" w:rsidP="0068456F">
            <w:pPr>
              <w:spacing w:after="0"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различать способ и результат действия.</w:t>
            </w:r>
          </w:p>
          <w:p w:rsidR="0068456F" w:rsidRPr="00E944FC" w:rsidRDefault="0068456F" w:rsidP="0068456F">
            <w:pPr>
              <w:spacing w:after="0"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вносить необходимые коррективы в действие после его завершения на основе учета характера сделанных ошибок.</w:t>
            </w:r>
          </w:p>
          <w:p w:rsidR="0068456F" w:rsidRPr="00E944FC" w:rsidRDefault="0068456F" w:rsidP="0068456F">
            <w:pPr>
              <w:spacing w:after="0" w:line="240" w:lineRule="auto"/>
              <w:ind w:left="-69"/>
              <w:rPr>
                <w:rStyle w:val="c0"/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-  </w:t>
            </w:r>
            <w:r w:rsidRPr="00E944FC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 xml:space="preserve">уметь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      </w:r>
            <w:proofErr w:type="spellStart"/>
            <w:r w:rsidRPr="00E944FC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>контрпримеры</w:t>
            </w:r>
            <w:proofErr w:type="spellEnd"/>
            <w:r w:rsidRPr="00E944FC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68456F" w:rsidRPr="00E944FC" w:rsidRDefault="0068456F" w:rsidP="0068456F">
            <w:pPr>
              <w:spacing w:after="0"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456F" w:rsidRPr="00E944FC" w:rsidRDefault="0068456F" w:rsidP="0068456F">
            <w:pPr>
              <w:spacing w:after="0"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Style w:val="c0"/>
                <w:rFonts w:ascii="Times New Roman" w:hAnsi="Times New Roman" w:cs="Times New Roman"/>
                <w:b/>
                <w:sz w:val="16"/>
                <w:szCs w:val="16"/>
              </w:rPr>
              <w:t xml:space="preserve"> К</w:t>
            </w: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учитывать разные мнения и стремиться к координации различных позиций в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сотрудничестве</w:t>
            </w: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68456F" w:rsidRPr="00E944FC" w:rsidRDefault="0068456F" w:rsidP="0068456F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контролировать действия партнера</w:t>
            </w: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8456F" w:rsidRPr="00E944FC" w:rsidRDefault="0068456F" w:rsidP="0068456F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>- слушать партнера; формулировать, аргументировать и отстаивать свое мнение</w:t>
            </w:r>
          </w:p>
          <w:p w:rsidR="0068456F" w:rsidRPr="00E944FC" w:rsidRDefault="0068456F" w:rsidP="0068456F">
            <w:pPr>
              <w:spacing w:after="0" w:line="18" w:lineRule="atLeast"/>
              <w:ind w:hanging="108"/>
              <w:rPr>
                <w:rStyle w:val="c0"/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договариваться и приходить к общему решению в совместной деятельности, в том числе в ситуации столкновения интересов</w:t>
            </w:r>
          </w:p>
          <w:p w:rsidR="0068456F" w:rsidRPr="00E944FC" w:rsidRDefault="0068456F" w:rsidP="0068456F">
            <w:pPr>
              <w:spacing w:after="0" w:line="240" w:lineRule="auto"/>
              <w:ind w:left="-68" w:hanging="1"/>
              <w:rPr>
                <w:rFonts w:ascii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решение задач</w:t>
            </w: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</w:t>
            </w:r>
          </w:p>
        </w:tc>
      </w:tr>
      <w:tr w:rsidR="0068456F" w:rsidRPr="00E944FC" w:rsidTr="0068456F">
        <w:trPr>
          <w:trHeight w:val="299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tabs>
                <w:tab w:val="left" w:pos="-81"/>
              </w:tabs>
              <w:spacing w:after="0" w:line="240" w:lineRule="auto"/>
              <w:ind w:left="-8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4FC">
              <w:rPr>
                <w:rFonts w:ascii="Times New Roman" w:eastAsia="Times New Roman" w:hAnsi="Times New Roman" w:cs="Times New Roman"/>
                <w:sz w:val="24"/>
                <w:szCs w:val="20"/>
              </w:rPr>
              <w:t>Первый признак равенства треугольников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8"/>
                <w:szCs w:val="18"/>
              </w:rPr>
              <w:t>комбин</w:t>
            </w:r>
            <w:proofErr w:type="spellEnd"/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.10</w:t>
            </w:r>
          </w:p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взаимопроверка</w:t>
            </w: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</w:t>
            </w:r>
          </w:p>
        </w:tc>
      </w:tr>
      <w:tr w:rsidR="0068456F" w:rsidRPr="00E944FC" w:rsidTr="0068456F">
        <w:trPr>
          <w:trHeight w:val="160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tabs>
                <w:tab w:val="left" w:pos="-81"/>
              </w:tabs>
              <w:spacing w:after="0" w:line="240" w:lineRule="auto"/>
              <w:ind w:left="-8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признак равенства треугольников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8"/>
                <w:szCs w:val="18"/>
              </w:rPr>
              <w:t>соверш.знаний</w:t>
            </w:r>
            <w:proofErr w:type="spellEnd"/>
            <w:r w:rsidRPr="00E944FC">
              <w:rPr>
                <w:rFonts w:ascii="Times New Roman" w:hAnsi="Times New Roman" w:cs="Times New Roman"/>
                <w:sz w:val="18"/>
                <w:szCs w:val="18"/>
              </w:rPr>
              <w:t xml:space="preserve"> и умений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.10</w:t>
            </w: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решение задач</w:t>
            </w: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456F" w:rsidRPr="00E944FC" w:rsidTr="0068456F">
        <w:trPr>
          <w:trHeight w:val="212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tabs>
                <w:tab w:val="left" w:pos="-81"/>
              </w:tabs>
              <w:spacing w:after="0" w:line="240" w:lineRule="auto"/>
              <w:ind w:left="-81" w:right="-162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16-17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4FC">
              <w:rPr>
                <w:rFonts w:ascii="Times New Roman" w:hAnsi="Times New Roman" w:cs="Times New Roman"/>
                <w:sz w:val="24"/>
                <w:szCs w:val="24"/>
              </w:rPr>
              <w:t>Перпендикуляр к прямой.</w:t>
            </w:r>
            <w:r w:rsidRPr="00E944F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Медианы, биссектрисы и высоты треугольника    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8"/>
                <w:szCs w:val="18"/>
              </w:rPr>
              <w:t>комбин</w:t>
            </w:r>
            <w:proofErr w:type="spellEnd"/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.10</w:t>
            </w: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решение задач</w:t>
            </w: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</w:t>
            </w:r>
          </w:p>
        </w:tc>
      </w:tr>
      <w:tr w:rsidR="0068456F" w:rsidRPr="00E944FC" w:rsidTr="0068456F">
        <w:trPr>
          <w:trHeight w:val="494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18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4F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Медианы, биссектрисы и высоты треугольника    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8"/>
                <w:szCs w:val="18"/>
              </w:rPr>
              <w:t>комбин</w:t>
            </w:r>
            <w:proofErr w:type="spellEnd"/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.10</w:t>
            </w: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сам. работа</w:t>
            </w: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</w:t>
            </w:r>
          </w:p>
        </w:tc>
      </w:tr>
      <w:tr w:rsidR="0068456F" w:rsidRPr="00E944FC" w:rsidTr="0068456F">
        <w:trPr>
          <w:trHeight w:val="346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4FC">
              <w:rPr>
                <w:rFonts w:ascii="Times New Roman" w:hAnsi="Times New Roman" w:cs="Times New Roman"/>
                <w:sz w:val="24"/>
                <w:szCs w:val="24"/>
              </w:rPr>
              <w:t>Свойства равнобедренного треугольника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8"/>
                <w:szCs w:val="18"/>
              </w:rPr>
              <w:t>соверш.знаний</w:t>
            </w:r>
            <w:proofErr w:type="spellEnd"/>
            <w:r w:rsidRPr="00E944FC">
              <w:rPr>
                <w:rFonts w:ascii="Times New Roman" w:hAnsi="Times New Roman" w:cs="Times New Roman"/>
                <w:sz w:val="18"/>
                <w:szCs w:val="18"/>
              </w:rPr>
              <w:t xml:space="preserve"> и умений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.10</w:t>
            </w:r>
          </w:p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решение задач</w:t>
            </w: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</w:t>
            </w:r>
          </w:p>
        </w:tc>
      </w:tr>
      <w:tr w:rsidR="0068456F" w:rsidRPr="00E944FC" w:rsidTr="0068456F">
        <w:trPr>
          <w:trHeight w:val="346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993404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4FC">
              <w:rPr>
                <w:rFonts w:ascii="Times New Roman" w:hAnsi="Times New Roman" w:cs="Times New Roman"/>
                <w:sz w:val="24"/>
                <w:szCs w:val="24"/>
              </w:rPr>
              <w:t>Свойства равнобедренного треугольника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8"/>
                <w:szCs w:val="18"/>
              </w:rPr>
              <w:t>соверш.знаний</w:t>
            </w:r>
            <w:proofErr w:type="spellEnd"/>
            <w:r w:rsidRPr="00E944FC">
              <w:rPr>
                <w:rFonts w:ascii="Times New Roman" w:hAnsi="Times New Roman" w:cs="Times New Roman"/>
                <w:sz w:val="18"/>
                <w:szCs w:val="18"/>
              </w:rPr>
              <w:t xml:space="preserve"> и умений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07.11</w:t>
            </w: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456F" w:rsidRPr="00E944FC" w:rsidTr="00396D30">
        <w:trPr>
          <w:trHeight w:val="356"/>
        </w:trPr>
        <w:tc>
          <w:tcPr>
            <w:tcW w:w="7683" w:type="dxa"/>
            <w:gridSpan w:val="10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контрольных работ за четверть- 1</w:t>
            </w: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решение задач</w:t>
            </w: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РК</w:t>
            </w:r>
          </w:p>
        </w:tc>
      </w:tr>
      <w:tr w:rsidR="0068456F" w:rsidRPr="00E944FC" w:rsidTr="0068456F">
        <w:trPr>
          <w:trHeight w:val="3259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 четверть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456F" w:rsidRPr="00E944FC" w:rsidTr="0068456F">
        <w:trPr>
          <w:trHeight w:val="317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E944FC">
              <w:rPr>
                <w:rFonts w:ascii="Times New Roman" w:eastAsia="Times New Roman" w:hAnsi="Times New Roman" w:cs="Times New Roman"/>
                <w:sz w:val="24"/>
                <w:szCs w:val="20"/>
              </w:rPr>
              <w:t>Второй  признак</w:t>
            </w:r>
            <w:proofErr w:type="gramEnd"/>
            <w:r w:rsidRPr="00E944F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равенства треугольников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8"/>
                <w:szCs w:val="18"/>
              </w:rPr>
              <w:t>комбин</w:t>
            </w:r>
            <w:proofErr w:type="spellEnd"/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.11</w:t>
            </w: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shd w:val="clear" w:color="auto" w:fill="auto"/>
          </w:tcPr>
          <w:p w:rsidR="0068456F" w:rsidRPr="00E944FC" w:rsidRDefault="0068456F" w:rsidP="0068456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456F" w:rsidRPr="00E944FC" w:rsidTr="0068456F">
        <w:trPr>
          <w:trHeight w:val="317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19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E944FC">
              <w:rPr>
                <w:rFonts w:ascii="Times New Roman" w:eastAsia="Times New Roman" w:hAnsi="Times New Roman" w:cs="Times New Roman"/>
                <w:sz w:val="24"/>
                <w:szCs w:val="20"/>
              </w:rPr>
              <w:t>Второй  признак</w:t>
            </w:r>
            <w:proofErr w:type="gramEnd"/>
            <w:r w:rsidRPr="00E944F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равенства треугольников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8"/>
                <w:szCs w:val="18"/>
              </w:rPr>
              <w:t>комбин</w:t>
            </w:r>
            <w:proofErr w:type="spellEnd"/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.11</w:t>
            </w: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 w:val="restart"/>
            <w:shd w:val="clear" w:color="auto" w:fill="auto"/>
          </w:tcPr>
          <w:p w:rsidR="0068456F" w:rsidRPr="00E944FC" w:rsidRDefault="0068456F" w:rsidP="0068456F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Знание:</w:t>
            </w:r>
          </w:p>
          <w:p w:rsidR="0068456F" w:rsidRPr="00E944FC" w:rsidRDefault="0068456F" w:rsidP="0068456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– основных понятий темы: соответственные элементы, </w:t>
            </w:r>
            <w:proofErr w:type="gramStart"/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второй  и</w:t>
            </w:r>
            <w:proofErr w:type="gramEnd"/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третий признаки  равенства треугольников</w:t>
            </w:r>
          </w:p>
          <w:p w:rsidR="0068456F" w:rsidRPr="00E944FC" w:rsidRDefault="0068456F" w:rsidP="0068456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– перевода текста (формулировки) второго и </w:t>
            </w:r>
            <w:proofErr w:type="gramStart"/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третьего  признаков</w:t>
            </w:r>
            <w:proofErr w:type="gramEnd"/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равенства треугольников в графический образ, короткой записи, доказательства, применения для решения задач на выявление равных треугольников </w:t>
            </w:r>
          </w:p>
          <w:p w:rsidR="0068456F" w:rsidRPr="00E944FC" w:rsidRDefault="0068456F" w:rsidP="0068456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Умение:</w:t>
            </w:r>
            <w:r w:rsidRPr="00E944FC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переводить текстовую информацию в графический образ и математическую модель, </w:t>
            </w:r>
          </w:p>
          <w:p w:rsidR="0068456F" w:rsidRPr="00E944FC" w:rsidRDefault="0068456F" w:rsidP="0068456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- представлять информацию в сжатом виде – схематичной записи формулировки теоремы, </w:t>
            </w:r>
          </w:p>
          <w:p w:rsidR="0068456F" w:rsidRPr="00E944FC" w:rsidRDefault="0068456F" w:rsidP="0068456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 проводить доказательные рассуждения,</w:t>
            </w:r>
          </w:p>
          <w:p w:rsidR="0068456F" w:rsidRPr="00E944FC" w:rsidRDefault="0068456F" w:rsidP="0068456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- понимать специфику математического языка.</w:t>
            </w:r>
          </w:p>
          <w:p w:rsidR="0068456F" w:rsidRPr="00E944FC" w:rsidRDefault="0068456F" w:rsidP="0068456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 решать комбинированные задачи с использованием 1–2 алгоритмов, записывать решения с помощью принятых условных</w:t>
            </w:r>
          </w:p>
          <w:p w:rsidR="0068456F" w:rsidRPr="00E944FC" w:rsidRDefault="0068456F" w:rsidP="0068456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обозначений.</w:t>
            </w:r>
          </w:p>
          <w:p w:rsidR="0068456F" w:rsidRPr="00E944FC" w:rsidRDefault="0068456F" w:rsidP="0068456F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ind w:hanging="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E944FC">
              <w:rPr>
                <w:rStyle w:val="c0"/>
                <w:rFonts w:ascii="Times New Roman" w:hAnsi="Times New Roman" w:cs="Times New Roman"/>
                <w:b/>
                <w:sz w:val="16"/>
                <w:szCs w:val="16"/>
              </w:rPr>
              <w:t>Л:</w:t>
            </w:r>
            <w:r w:rsidRPr="00E944F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–</w:t>
            </w:r>
            <w:proofErr w:type="gramEnd"/>
            <w:r w:rsidRPr="00E944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независимость и критичность мышления; </w:t>
            </w:r>
          </w:p>
          <w:p w:rsidR="0068456F" w:rsidRPr="00E944FC" w:rsidRDefault="0068456F" w:rsidP="0068456F">
            <w:pPr>
              <w:spacing w:after="0" w:line="240" w:lineRule="auto"/>
              <w:ind w:hanging="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–</w:t>
            </w:r>
            <w:r w:rsidRPr="00E944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воля и настойчивость в достижении цели.</w:t>
            </w:r>
          </w:p>
          <w:p w:rsidR="0068456F" w:rsidRPr="00E944FC" w:rsidRDefault="0068456F" w:rsidP="0068456F">
            <w:pPr>
              <w:spacing w:after="0"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Style w:val="c0"/>
                <w:rFonts w:ascii="Times New Roman" w:hAnsi="Times New Roman" w:cs="Times New Roman"/>
                <w:b/>
                <w:sz w:val="16"/>
                <w:szCs w:val="16"/>
              </w:rPr>
              <w:t xml:space="preserve"> П</w:t>
            </w: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использовать поиск необходимой информации для выполнения учебных заданий с использованием учебной литературы.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строить речевое высказывание в устной и письменной форме. 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- ориентироваться на разнообразие способов решения задач. 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-  проводить сравнение и классификацию по заданным критериям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владеть общим приемом решения задач.</w:t>
            </w:r>
          </w:p>
          <w:p w:rsidR="0068456F" w:rsidRPr="00E944FC" w:rsidRDefault="0068456F" w:rsidP="0068456F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944FC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>- уметь планировать и осуществлять деятельность, направленную на решение задач исследовательского характера;</w:t>
            </w:r>
          </w:p>
          <w:p w:rsidR="0068456F" w:rsidRPr="00E944FC" w:rsidRDefault="0068456F" w:rsidP="0068456F">
            <w:pPr>
              <w:spacing w:after="0"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Style w:val="c0"/>
                <w:rFonts w:ascii="Times New Roman" w:hAnsi="Times New Roman" w:cs="Times New Roman"/>
                <w:b/>
                <w:sz w:val="16"/>
                <w:szCs w:val="16"/>
              </w:rPr>
              <w:t xml:space="preserve"> Р</w:t>
            </w:r>
            <w:r w:rsidRPr="00E944F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учитывать правило в планировании и контроле способа решения.</w:t>
            </w: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8456F" w:rsidRPr="00E944FC" w:rsidRDefault="0068456F" w:rsidP="0068456F">
            <w:pPr>
              <w:spacing w:after="0"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различать способ и результат действия.</w:t>
            </w:r>
          </w:p>
          <w:p w:rsidR="0068456F" w:rsidRPr="00E944FC" w:rsidRDefault="0068456F" w:rsidP="0068456F">
            <w:pPr>
              <w:spacing w:after="0"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вносить необходимые коррективы в действие после его завершения на основе учета характера сделанных ошибок.</w:t>
            </w:r>
          </w:p>
          <w:p w:rsidR="0068456F" w:rsidRPr="00E944FC" w:rsidRDefault="0068456F" w:rsidP="0068456F">
            <w:pPr>
              <w:spacing w:after="0" w:line="240" w:lineRule="auto"/>
              <w:ind w:left="-69"/>
              <w:rPr>
                <w:rStyle w:val="c0"/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-  </w:t>
            </w:r>
            <w:r w:rsidRPr="00E944FC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 xml:space="preserve">уметь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      </w:r>
            <w:proofErr w:type="spellStart"/>
            <w:r w:rsidRPr="00E944FC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>контрпримеры</w:t>
            </w:r>
            <w:proofErr w:type="spellEnd"/>
            <w:r w:rsidRPr="00E944FC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68456F" w:rsidRPr="00E944FC" w:rsidRDefault="0068456F" w:rsidP="0068456F">
            <w:pPr>
              <w:spacing w:after="0" w:line="18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Style w:val="c0"/>
                <w:rFonts w:ascii="Times New Roman" w:hAnsi="Times New Roman" w:cs="Times New Roman"/>
                <w:b/>
                <w:sz w:val="16"/>
                <w:szCs w:val="16"/>
              </w:rPr>
              <w:t>К</w:t>
            </w: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учитывать разные мнения и стремиться к координации различных позиций в сотрудничестве</w:t>
            </w: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68456F" w:rsidRPr="00E944FC" w:rsidRDefault="0068456F" w:rsidP="0068456F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контролировать действия партнера</w:t>
            </w: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8456F" w:rsidRPr="00E944FC" w:rsidRDefault="0068456F" w:rsidP="0068456F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>- слушать партнера; формулировать, аргументировать и отстаивать свое мнение</w:t>
            </w:r>
          </w:p>
          <w:p w:rsidR="0068456F" w:rsidRPr="00E944FC" w:rsidRDefault="0068456F" w:rsidP="0068456F">
            <w:pPr>
              <w:spacing w:after="0"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договариваться и приходить к общему решению в совместной деятельности, в том числе в ситуации столкновения интересов</w:t>
            </w: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решение задач</w:t>
            </w: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456F" w:rsidRPr="00E944FC" w:rsidTr="0068456F">
        <w:trPr>
          <w:trHeight w:val="317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4FC">
              <w:rPr>
                <w:rFonts w:ascii="Times New Roman" w:eastAsia="Times New Roman" w:hAnsi="Times New Roman" w:cs="Times New Roman"/>
                <w:sz w:val="24"/>
                <w:szCs w:val="20"/>
              </w:rPr>
              <w:t>Третий признак равенства треугольников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8"/>
                <w:szCs w:val="18"/>
              </w:rPr>
              <w:t>комбин</w:t>
            </w:r>
            <w:proofErr w:type="spellEnd"/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.11</w:t>
            </w: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решение задач</w:t>
            </w: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</w:p>
        </w:tc>
      </w:tr>
      <w:tr w:rsidR="0068456F" w:rsidRPr="00E944FC" w:rsidTr="0068456F">
        <w:trPr>
          <w:trHeight w:val="520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93404">
              <w:rPr>
                <w:rFonts w:ascii="Times New Roman" w:hAnsi="Times New Roman" w:cs="Times New Roman"/>
                <w:sz w:val="24"/>
                <w:szCs w:val="24"/>
              </w:rPr>
              <w:t>ризнаки равенства треугольников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/>
            </w:pPr>
            <w:proofErr w:type="spellStart"/>
            <w:r w:rsidRPr="00E944FC">
              <w:rPr>
                <w:rFonts w:ascii="Times New Roman" w:hAnsi="Times New Roman" w:cs="Times New Roman"/>
                <w:sz w:val="18"/>
                <w:szCs w:val="18"/>
              </w:rPr>
              <w:t>соверш.знаний</w:t>
            </w:r>
            <w:proofErr w:type="spellEnd"/>
            <w:r w:rsidRPr="00E944FC">
              <w:rPr>
                <w:rFonts w:ascii="Times New Roman" w:hAnsi="Times New Roman" w:cs="Times New Roman"/>
                <w:sz w:val="18"/>
                <w:szCs w:val="18"/>
              </w:rPr>
              <w:t xml:space="preserve"> умений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.11</w:t>
            </w: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работа в парах</w:t>
            </w: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</w:t>
            </w:r>
          </w:p>
        </w:tc>
      </w:tr>
      <w:tr w:rsidR="0068456F" w:rsidRPr="00E944FC" w:rsidTr="0068456F">
        <w:trPr>
          <w:trHeight w:val="592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ind w:right="-162" w:hanging="8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b/>
                <w:sz w:val="20"/>
                <w:szCs w:val="20"/>
              </w:rPr>
              <w:t>21-22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993404" w:rsidP="009934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Окружность. Построения </w:t>
            </w:r>
            <w:r w:rsidR="0068456F" w:rsidRPr="00E944FC">
              <w:rPr>
                <w:rFonts w:ascii="Times New Roman" w:hAnsi="Times New Roman" w:cs="Times New Roman"/>
                <w:sz w:val="24"/>
                <w:szCs w:val="24"/>
              </w:rPr>
              <w:t>циркулем и линейкой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8"/>
                <w:szCs w:val="18"/>
              </w:rPr>
              <w:t>комбин</w:t>
            </w:r>
            <w:proofErr w:type="spellEnd"/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.11</w:t>
            </w: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сам. работа </w:t>
            </w: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</w:t>
            </w:r>
          </w:p>
        </w:tc>
      </w:tr>
      <w:tr w:rsidR="0068456F" w:rsidRPr="00E944FC" w:rsidTr="0068456F">
        <w:trPr>
          <w:trHeight w:val="207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ind w:left="-81" w:right="-16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23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944FC">
              <w:rPr>
                <w:rFonts w:ascii="Times New Roman" w:eastAsia="Times New Roman" w:hAnsi="Times New Roman" w:cs="Times New Roman"/>
                <w:sz w:val="24"/>
                <w:szCs w:val="20"/>
              </w:rPr>
              <w:t>Задачи на построение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/>
            </w:pPr>
            <w:proofErr w:type="spellStart"/>
            <w:r w:rsidRPr="00E944FC">
              <w:rPr>
                <w:rFonts w:ascii="Times New Roman" w:hAnsi="Times New Roman" w:cs="Times New Roman"/>
                <w:sz w:val="18"/>
                <w:szCs w:val="18"/>
              </w:rPr>
              <w:t>соверш.знаний</w:t>
            </w:r>
            <w:proofErr w:type="spellEnd"/>
            <w:r w:rsidRPr="00E944FC">
              <w:rPr>
                <w:rFonts w:ascii="Times New Roman" w:hAnsi="Times New Roman" w:cs="Times New Roman"/>
                <w:sz w:val="18"/>
                <w:szCs w:val="18"/>
              </w:rPr>
              <w:t xml:space="preserve"> умений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24.11</w:t>
            </w: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решение </w:t>
            </w:r>
            <w:proofErr w:type="spellStart"/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заадач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</w:p>
        </w:tc>
      </w:tr>
      <w:tr w:rsidR="0068456F" w:rsidRPr="00E944FC" w:rsidTr="0068456F">
        <w:trPr>
          <w:trHeight w:val="286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23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4FC">
              <w:rPr>
                <w:rFonts w:ascii="Times New Roman" w:hAnsi="Times New Roman" w:cs="Times New Roman"/>
                <w:sz w:val="24"/>
                <w:szCs w:val="24"/>
              </w:rPr>
              <w:t>Задачи на построение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/>
            </w:pPr>
            <w:proofErr w:type="spellStart"/>
            <w:r w:rsidRPr="00E944FC">
              <w:rPr>
                <w:rFonts w:ascii="Times New Roman" w:hAnsi="Times New Roman" w:cs="Times New Roman"/>
                <w:sz w:val="18"/>
                <w:szCs w:val="18"/>
              </w:rPr>
              <w:t>соверш.знаний</w:t>
            </w:r>
            <w:proofErr w:type="spellEnd"/>
            <w:r w:rsidRPr="00E944FC">
              <w:rPr>
                <w:rFonts w:ascii="Times New Roman" w:hAnsi="Times New Roman" w:cs="Times New Roman"/>
                <w:sz w:val="18"/>
                <w:szCs w:val="18"/>
              </w:rPr>
              <w:t xml:space="preserve"> умений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29.11</w:t>
            </w: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работа в парах</w:t>
            </w: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УО</w:t>
            </w:r>
          </w:p>
        </w:tc>
      </w:tr>
      <w:tr w:rsidR="0068456F" w:rsidRPr="00E944FC" w:rsidTr="0068456F">
        <w:trPr>
          <w:trHeight w:val="275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23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4FC">
              <w:rPr>
                <w:rFonts w:ascii="Times New Roman" w:hAnsi="Times New Roman" w:cs="Times New Roman"/>
                <w:sz w:val="24"/>
                <w:szCs w:val="24"/>
              </w:rPr>
              <w:t>Задачи на построение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/>
            </w:pPr>
            <w:proofErr w:type="spellStart"/>
            <w:r w:rsidRPr="00E944FC">
              <w:rPr>
                <w:rFonts w:ascii="Times New Roman" w:hAnsi="Times New Roman" w:cs="Times New Roman"/>
                <w:sz w:val="18"/>
                <w:szCs w:val="18"/>
              </w:rPr>
              <w:t>соверш.знаний</w:t>
            </w:r>
            <w:proofErr w:type="spellEnd"/>
            <w:r w:rsidRPr="00E944FC">
              <w:rPr>
                <w:rFonts w:ascii="Times New Roman" w:hAnsi="Times New Roman" w:cs="Times New Roman"/>
                <w:sz w:val="18"/>
                <w:szCs w:val="18"/>
              </w:rPr>
              <w:t xml:space="preserve"> умений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.12</w:t>
            </w: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практическая работа</w:t>
            </w: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УО</w:t>
            </w:r>
          </w:p>
        </w:tc>
      </w:tr>
      <w:tr w:rsidR="0068456F" w:rsidRPr="00E944FC" w:rsidTr="0068456F">
        <w:trPr>
          <w:trHeight w:val="275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944FC">
              <w:rPr>
                <w:rFonts w:ascii="Times New Roman" w:eastAsia="Times New Roman" w:hAnsi="Times New Roman" w:cs="Times New Roman"/>
                <w:sz w:val="24"/>
                <w:szCs w:val="20"/>
              </w:rPr>
              <w:t>Решение задач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по теме «Треугольники»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sz w:val="18"/>
                <w:szCs w:val="18"/>
              </w:rPr>
              <w:t>заключит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6.12</w:t>
            </w: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456F" w:rsidRPr="00E944FC" w:rsidTr="0068456F">
        <w:trPr>
          <w:trHeight w:val="329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944FC">
              <w:rPr>
                <w:rFonts w:ascii="Times New Roman" w:eastAsia="Times New Roman" w:hAnsi="Times New Roman" w:cs="Times New Roman"/>
                <w:b/>
              </w:rPr>
              <w:t xml:space="preserve">Контрольная работа № 2 </w:t>
            </w:r>
            <w:r w:rsidRPr="00E944FC">
              <w:rPr>
                <w:rFonts w:ascii="Times New Roman" w:eastAsia="Times New Roman" w:hAnsi="Times New Roman" w:cs="Times New Roman"/>
                <w:b/>
                <w:iCs/>
              </w:rPr>
              <w:t>«Треугольники»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контроль  проверка</w:t>
            </w:r>
            <w:proofErr w:type="gramEnd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знаний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8.12</w:t>
            </w: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решение задач</w:t>
            </w: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</w:p>
        </w:tc>
      </w:tr>
      <w:tr w:rsidR="0068456F" w:rsidRPr="00E944FC" w:rsidTr="00396D30">
        <w:trPr>
          <w:gridAfter w:val="6"/>
          <w:wAfter w:w="8873" w:type="dxa"/>
          <w:trHeight w:val="358"/>
        </w:trPr>
        <w:tc>
          <w:tcPr>
            <w:tcW w:w="2915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456F" w:rsidRPr="00E944FC" w:rsidTr="0068456F">
        <w:trPr>
          <w:trHeight w:val="523"/>
        </w:trPr>
        <w:tc>
          <w:tcPr>
            <w:tcW w:w="675" w:type="dxa"/>
            <w:tcBorders>
              <w:top w:val="single" w:sz="4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ind w:left="-81" w:right="-1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944F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Гл</w:t>
            </w:r>
            <w:proofErr w:type="spellEnd"/>
            <w:r w:rsidRPr="00E944F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3</w:t>
            </w:r>
          </w:p>
        </w:tc>
        <w:tc>
          <w:tcPr>
            <w:tcW w:w="359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4F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Параллельные прямые</w:t>
            </w:r>
          </w:p>
        </w:tc>
        <w:tc>
          <w:tcPr>
            <w:tcW w:w="629" w:type="dxa"/>
            <w:tcBorders>
              <w:top w:val="single" w:sz="4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tcBorders>
              <w:bottom w:val="single" w:sz="4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456F" w:rsidRPr="00E944FC" w:rsidTr="0068456F">
        <w:trPr>
          <w:trHeight w:val="300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44FC">
              <w:rPr>
                <w:rFonts w:ascii="Times New Roman" w:eastAsia="Times New Roman" w:hAnsi="Times New Roman" w:cs="Times New Roman"/>
                <w:sz w:val="24"/>
                <w:szCs w:val="20"/>
              </w:rPr>
              <w:t>24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944FC">
              <w:rPr>
                <w:rFonts w:ascii="Times New Roman" w:eastAsia="Times New Roman" w:hAnsi="Times New Roman" w:cs="Times New Roman"/>
                <w:sz w:val="24"/>
                <w:szCs w:val="20"/>
              </w:rPr>
              <w:t>Признаки параллельности двух прямых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комбин</w:t>
            </w:r>
            <w:proofErr w:type="spellEnd"/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.12</w:t>
            </w: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shd w:val="clear" w:color="auto" w:fill="auto"/>
          </w:tcPr>
          <w:p w:rsidR="0068456F" w:rsidRPr="00E944FC" w:rsidRDefault="0068456F" w:rsidP="0068456F">
            <w:pP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456F" w:rsidRPr="00E944FC" w:rsidTr="0068456F">
        <w:trPr>
          <w:trHeight w:val="150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44FC">
              <w:rPr>
                <w:rFonts w:ascii="Times New Roman" w:eastAsia="Times New Roman" w:hAnsi="Times New Roman" w:cs="Times New Roman"/>
                <w:sz w:val="24"/>
                <w:szCs w:val="20"/>
              </w:rPr>
              <w:t>25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944FC">
              <w:rPr>
                <w:rFonts w:ascii="Times New Roman" w:eastAsia="Times New Roman" w:hAnsi="Times New Roman" w:cs="Times New Roman"/>
                <w:sz w:val="24"/>
                <w:szCs w:val="20"/>
              </w:rPr>
              <w:t>Признаки параллельности двух прямых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комбин</w:t>
            </w:r>
            <w:proofErr w:type="spellEnd"/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.12</w:t>
            </w: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tcBorders>
              <w:top w:val="single" w:sz="4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456F" w:rsidRPr="00E944FC" w:rsidTr="0068456F">
        <w:trPr>
          <w:trHeight w:val="150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44FC">
              <w:rPr>
                <w:rFonts w:ascii="Times New Roman" w:eastAsia="Times New Roman" w:hAnsi="Times New Roman" w:cs="Times New Roman"/>
                <w:sz w:val="24"/>
                <w:szCs w:val="20"/>
              </w:rPr>
              <w:t>25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944FC">
              <w:rPr>
                <w:rFonts w:ascii="Times New Roman" w:eastAsia="Times New Roman" w:hAnsi="Times New Roman" w:cs="Times New Roman"/>
                <w:sz w:val="24"/>
                <w:szCs w:val="20"/>
              </w:rPr>
              <w:t>Признаки параллельности двух прямых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комбин</w:t>
            </w:r>
            <w:proofErr w:type="spellEnd"/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.12</w:t>
            </w: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tcBorders>
              <w:top w:val="single" w:sz="4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456F" w:rsidRPr="00E944FC" w:rsidTr="00396D30">
        <w:trPr>
          <w:trHeight w:val="280"/>
        </w:trPr>
        <w:tc>
          <w:tcPr>
            <w:tcW w:w="7683" w:type="dxa"/>
            <w:gridSpan w:val="10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контрольных работ за четверть - 1</w:t>
            </w:r>
          </w:p>
        </w:tc>
        <w:tc>
          <w:tcPr>
            <w:tcW w:w="2915" w:type="dxa"/>
            <w:vMerge w:val="restart"/>
            <w:shd w:val="clear" w:color="auto" w:fill="auto"/>
          </w:tcPr>
          <w:p w:rsidR="0068456F" w:rsidRPr="00E944FC" w:rsidRDefault="0068456F" w:rsidP="0068456F">
            <w:pPr>
              <w:pStyle w:val="ParagraphStyle"/>
              <w:spacing w:line="18" w:lineRule="atLeast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Знание: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– основных понятий темы: параллельные прямые, секущая, названия углов, образованных при пересечении двух прямых секущей 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– накрест лежащих, односторонних, соответственных углов, перевода текста (формулировки) признаков параллельности в графический образ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параллельности прямых на основе признаков параллельности, записи решения с помощью принятых обозначений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rPr>
                <w:rFonts w:ascii="Times New Roman" w:hAnsi="Times New Roman" w:cs="Times New Roman"/>
                <w:b/>
                <w:bCs/>
                <w:sz w:val="16"/>
                <w:szCs w:val="16"/>
                <w:shd w:val="clear" w:color="auto" w:fill="FFFFFF"/>
                <w:lang w:eastAsia="ru-RU"/>
              </w:rPr>
            </w:pPr>
            <w:r w:rsidRPr="00E944FC">
              <w:rPr>
                <w:rFonts w:ascii="Times New Roman" w:hAnsi="Times New Roman" w:cs="Times New Roman"/>
                <w:b/>
                <w:bCs/>
                <w:sz w:val="16"/>
                <w:szCs w:val="16"/>
                <w:shd w:val="clear" w:color="auto" w:fill="FFFFFF"/>
                <w:lang w:eastAsia="ru-RU"/>
              </w:rPr>
              <w:t>Умение: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 xml:space="preserve">– передавать содержание прослушанного материала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br/>
              <w:t>в сжатом виде (конспект);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– структурировать материал, понимать специфику математического языка и работы с математической символикой.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ind w:hanging="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E944FC">
              <w:rPr>
                <w:rStyle w:val="c0"/>
                <w:rFonts w:ascii="Times New Roman" w:hAnsi="Times New Roman" w:cs="Times New Roman"/>
                <w:b/>
                <w:sz w:val="16"/>
                <w:szCs w:val="16"/>
              </w:rPr>
              <w:t>Л:</w:t>
            </w:r>
            <w:r w:rsidRPr="00E944F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–</w:t>
            </w:r>
            <w:proofErr w:type="gramEnd"/>
            <w:r w:rsidRPr="00E944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независимость и критичность мышления; </w:t>
            </w:r>
          </w:p>
          <w:p w:rsidR="0068456F" w:rsidRPr="00E944FC" w:rsidRDefault="0068456F" w:rsidP="0068456F">
            <w:pPr>
              <w:spacing w:after="0" w:line="240" w:lineRule="auto"/>
              <w:ind w:hanging="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–</w:t>
            </w:r>
            <w:r w:rsidRPr="00E944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воля и настойчивость в достижении цели.</w:t>
            </w:r>
          </w:p>
          <w:p w:rsidR="0068456F" w:rsidRPr="00E944FC" w:rsidRDefault="0068456F" w:rsidP="0068456F">
            <w:pPr>
              <w:spacing w:after="0"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Style w:val="c0"/>
                <w:rFonts w:ascii="Times New Roman" w:hAnsi="Times New Roman" w:cs="Times New Roman"/>
                <w:b/>
                <w:sz w:val="16"/>
                <w:szCs w:val="16"/>
              </w:rPr>
              <w:t xml:space="preserve"> П</w:t>
            </w: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использовать поиск необходимой информации для выполнения учебных заданий с использованием учебной литературы.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строить речевое высказывание в устной и письменной форме. 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- ориентироваться на разнообразие способов решения задач. 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-  проводить сравнение и классификацию по заданным критериям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владеть общим приемом решения задач.</w:t>
            </w:r>
          </w:p>
          <w:p w:rsidR="0068456F" w:rsidRPr="00E944FC" w:rsidRDefault="0068456F" w:rsidP="0068456F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944FC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>- уметь планировать и осуществлять деятельность, направленную на решение задач исследовательского характера;</w:t>
            </w: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решение задач</w:t>
            </w: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</w:t>
            </w:r>
          </w:p>
        </w:tc>
      </w:tr>
      <w:tr w:rsidR="0068456F" w:rsidRPr="00E944FC" w:rsidTr="0068456F">
        <w:trPr>
          <w:trHeight w:val="280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944F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четверть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решен. задач</w:t>
            </w: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УО</w:t>
            </w:r>
          </w:p>
        </w:tc>
      </w:tr>
      <w:tr w:rsidR="0068456F" w:rsidRPr="00E944FC" w:rsidTr="0068456F">
        <w:trPr>
          <w:trHeight w:val="280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26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4FC">
              <w:rPr>
                <w:rFonts w:ascii="Times New Roman" w:hAnsi="Times New Roman" w:cs="Times New Roman"/>
                <w:sz w:val="24"/>
                <w:szCs w:val="24"/>
              </w:rPr>
              <w:t>Практические способы построения параллельных прямых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комбин</w:t>
            </w:r>
            <w:proofErr w:type="spellEnd"/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22.12</w:t>
            </w: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456F" w:rsidRPr="00E944FC" w:rsidTr="0068456F">
        <w:trPr>
          <w:trHeight w:val="176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944FC">
              <w:rPr>
                <w:rFonts w:ascii="Times New Roman" w:eastAsia="Times New Roman" w:hAnsi="Times New Roman" w:cs="Times New Roman"/>
                <w:sz w:val="24"/>
                <w:szCs w:val="20"/>
              </w:rPr>
              <w:t>Решение задач по теме «Признаки параллельности двух прямых»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соверш</w:t>
            </w:r>
            <w:proofErr w:type="spellEnd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знаний умений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15.01</w:t>
            </w: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shd w:val="clear" w:color="auto" w:fill="auto"/>
          </w:tcPr>
          <w:p w:rsidR="0068456F" w:rsidRPr="00E944FC" w:rsidRDefault="0068456F" w:rsidP="0068456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456F" w:rsidRPr="00E944FC" w:rsidTr="0068456F">
        <w:trPr>
          <w:trHeight w:val="169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ind w:right="-162" w:hanging="81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27-28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944FC">
              <w:rPr>
                <w:rFonts w:ascii="Times New Roman" w:eastAsia="Times New Roman" w:hAnsi="Times New Roman" w:cs="Times New Roman"/>
                <w:sz w:val="24"/>
                <w:szCs w:val="20"/>
              </w:rPr>
              <w:t>Аксиома параллельных прямых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комбин</w:t>
            </w:r>
            <w:proofErr w:type="spellEnd"/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.01</w:t>
            </w: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 w:val="restart"/>
            <w:shd w:val="clear" w:color="auto" w:fill="auto"/>
          </w:tcPr>
          <w:p w:rsidR="0068456F" w:rsidRPr="00E944FC" w:rsidRDefault="0068456F" w:rsidP="0068456F">
            <w:pPr>
              <w:pStyle w:val="ParagraphStyle"/>
              <w:spacing w:line="18" w:lineRule="atLeast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Знание: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– общего способа действий по построению параллельных прямых– построения параллельных прямых по выработанному алгоритму, записи выполняемых действий с помощью принятых обозначений, доказательства параллельности 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построенных прямых 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– содержания ключевых понятий: аксиома, аксиоматический подход в геометрии, теорема, обратная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 xml:space="preserve">к данной, теорема-следствие– формулировки аксиомы параллельных прямых, следствий из аксиомы параллельных прямых, определения параллельности прямых на основе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нового признака параллельности, записи решения с помощью принятых обозначений 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</w:pPr>
            <w:r w:rsidRPr="00E944F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Умение: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 xml:space="preserve"> – работать с готовыми предметными, знаковыми и графическими моделями для описания свойств и качеств изучаемых объектов;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– проводить классификацию объектов (параллельные, непараллельные прямые) по заданным признакам</w:t>
            </w:r>
            <w:r w:rsidRPr="00E944FC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(углов, полученных при пересечении двух прямых) по заданным признакам использовать соответствующие инструменты для решения практических задач, точно выполнять инструкции.</w:t>
            </w:r>
            <w:r w:rsidRPr="00E944F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68456F" w:rsidRPr="00E944FC" w:rsidRDefault="0068456F" w:rsidP="0068456F">
            <w:pPr>
              <w:spacing w:after="0"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Style w:val="c0"/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Р</w:t>
            </w:r>
            <w:r w:rsidRPr="00E944F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учитывать правило в планировании и контроле способа решения.</w:t>
            </w: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8456F" w:rsidRPr="00E944FC" w:rsidRDefault="0068456F" w:rsidP="0068456F">
            <w:pPr>
              <w:spacing w:after="0"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различать способ и результат действия.</w:t>
            </w:r>
          </w:p>
          <w:p w:rsidR="0068456F" w:rsidRPr="00E944FC" w:rsidRDefault="0068456F" w:rsidP="0068456F">
            <w:pPr>
              <w:spacing w:after="0"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вносить необходимые коррективы в действие после его завершения на основе учета характера сделанных ошибок.</w:t>
            </w:r>
          </w:p>
          <w:p w:rsidR="0068456F" w:rsidRPr="00E944FC" w:rsidRDefault="0068456F" w:rsidP="0068456F">
            <w:pPr>
              <w:spacing w:after="0" w:line="240" w:lineRule="auto"/>
              <w:ind w:left="-69"/>
              <w:rPr>
                <w:rStyle w:val="c0"/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-  </w:t>
            </w:r>
            <w:r w:rsidRPr="00E944FC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 xml:space="preserve">уметь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      </w:r>
            <w:proofErr w:type="spellStart"/>
            <w:r w:rsidRPr="00E944FC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>контрпримеры</w:t>
            </w:r>
            <w:proofErr w:type="spellEnd"/>
            <w:r w:rsidRPr="00E944FC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68456F" w:rsidRPr="00E944FC" w:rsidRDefault="0068456F" w:rsidP="0068456F">
            <w:pPr>
              <w:spacing w:after="0"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456F" w:rsidRPr="00E944FC" w:rsidRDefault="0068456F" w:rsidP="0068456F">
            <w:pPr>
              <w:spacing w:after="0"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Style w:val="c0"/>
                <w:rFonts w:ascii="Times New Roman" w:hAnsi="Times New Roman" w:cs="Times New Roman"/>
                <w:b/>
                <w:sz w:val="16"/>
                <w:szCs w:val="16"/>
              </w:rPr>
              <w:t xml:space="preserve"> К</w:t>
            </w: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учитывать разные мнения и стремиться к координации различных позиций в сотрудничестве</w:t>
            </w: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68456F" w:rsidRPr="00E944FC" w:rsidRDefault="0068456F" w:rsidP="0068456F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контролировать действия партнера</w:t>
            </w: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8456F" w:rsidRPr="00E944FC" w:rsidRDefault="0068456F" w:rsidP="0068456F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 xml:space="preserve">- слушать партнера; формулировать, </w:t>
            </w:r>
            <w:r w:rsidRPr="00E944FC">
              <w:rPr>
                <w:rStyle w:val="c0"/>
                <w:rFonts w:ascii="Times New Roman" w:hAnsi="Times New Roman" w:cs="Times New Roman"/>
                <w:sz w:val="16"/>
                <w:szCs w:val="16"/>
              </w:rPr>
              <w:lastRenderedPageBreak/>
              <w:t>аргументировать и отстаивать свое мнение</w:t>
            </w:r>
          </w:p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договариваться и приходить к общему решению в совместной деятельности, в том числе в ситуации столкновения интересов</w:t>
            </w: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работа с текстом</w:t>
            </w: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456F" w:rsidRPr="00E944FC" w:rsidTr="0068456F">
        <w:trPr>
          <w:trHeight w:val="700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ind w:right="-162" w:hanging="81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303DAE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4FC">
              <w:rPr>
                <w:rFonts w:ascii="Times New Roman" w:eastAsia="Times New Roman" w:hAnsi="Times New Roman" w:cs="Times New Roman"/>
                <w:sz w:val="24"/>
                <w:szCs w:val="20"/>
              </w:rPr>
              <w:t>Аксиома параллельных прямых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комбин</w:t>
            </w:r>
            <w:proofErr w:type="spellEnd"/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2.01</w:t>
            </w: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решение задач</w:t>
            </w: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РК</w:t>
            </w:r>
          </w:p>
        </w:tc>
      </w:tr>
      <w:tr w:rsidR="0068456F" w:rsidRPr="00E944FC" w:rsidTr="0068456F">
        <w:trPr>
          <w:trHeight w:val="88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ind w:right="-162" w:hanging="81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29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4FC">
              <w:rPr>
                <w:rFonts w:ascii="Times New Roman" w:hAnsi="Times New Roman" w:cs="Times New Roman"/>
                <w:sz w:val="24"/>
                <w:szCs w:val="24"/>
              </w:rPr>
              <w:t>Свойства параллельных прямых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комбин</w:t>
            </w:r>
            <w:proofErr w:type="spellEnd"/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.01</w:t>
            </w: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работа с текстом</w:t>
            </w: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УО</w:t>
            </w:r>
          </w:p>
        </w:tc>
      </w:tr>
      <w:tr w:rsidR="0068456F" w:rsidRPr="00E944FC" w:rsidTr="0068456F">
        <w:trPr>
          <w:trHeight w:val="169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303DAE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29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4FC">
              <w:rPr>
                <w:rFonts w:ascii="Times New Roman" w:hAnsi="Times New Roman" w:cs="Times New Roman"/>
                <w:sz w:val="24"/>
                <w:szCs w:val="24"/>
              </w:rPr>
              <w:t>Свойства параллельных прямых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комбин</w:t>
            </w:r>
            <w:proofErr w:type="spellEnd"/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9.01</w:t>
            </w: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взаимопроверка</w:t>
            </w: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</w:t>
            </w:r>
          </w:p>
        </w:tc>
      </w:tr>
      <w:tr w:rsidR="0068456F" w:rsidRPr="00E944FC" w:rsidTr="0068456F">
        <w:trPr>
          <w:trHeight w:val="292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303DAE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29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303DAE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944FC">
              <w:rPr>
                <w:rFonts w:ascii="Times New Roman" w:hAnsi="Times New Roman" w:cs="Times New Roman"/>
                <w:sz w:val="24"/>
                <w:szCs w:val="24"/>
              </w:rPr>
              <w:t>Свойства параллельных прямых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соверш</w:t>
            </w:r>
            <w:proofErr w:type="spellEnd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gramStart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знаний  умений</w:t>
            </w:r>
            <w:proofErr w:type="gramEnd"/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24.01</w:t>
            </w: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решение задач</w:t>
            </w: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456F" w:rsidRPr="00E944FC" w:rsidTr="0068456F">
        <w:trPr>
          <w:trHeight w:val="708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68456F" w:rsidP="0068456F">
            <w:r w:rsidRPr="00E944F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Решение задач по теме </w:t>
            </w:r>
            <w:r w:rsidRPr="00E944FC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«Параллельные прямые»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контроль проверка знаний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26.01</w:t>
            </w: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решение задач</w:t>
            </w: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</w:t>
            </w:r>
          </w:p>
        </w:tc>
      </w:tr>
      <w:tr w:rsidR="0068456F" w:rsidRPr="00E944FC" w:rsidTr="0068456F">
        <w:trPr>
          <w:trHeight w:val="311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68456F" w:rsidP="0068456F">
            <w:r w:rsidRPr="00E944FC">
              <w:rPr>
                <w:rFonts w:ascii="Times New Roman" w:eastAsia="Times New Roman" w:hAnsi="Times New Roman" w:cs="Times New Roman"/>
                <w:sz w:val="24"/>
                <w:szCs w:val="20"/>
              </w:rPr>
              <w:t>Решение задач по теме «Параллельные прямые»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соверш</w:t>
            </w:r>
            <w:proofErr w:type="spellEnd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. знаний и умений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31.01</w:t>
            </w: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практическая работа</w:t>
            </w: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РК</w:t>
            </w:r>
          </w:p>
        </w:tc>
      </w:tr>
      <w:tr w:rsidR="0068456F" w:rsidRPr="00E944FC" w:rsidTr="0068456F">
        <w:trPr>
          <w:trHeight w:val="708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944FC">
              <w:rPr>
                <w:rFonts w:ascii="Times New Roman" w:eastAsia="Times New Roman" w:hAnsi="Times New Roman" w:cs="Times New Roman"/>
                <w:b/>
              </w:rPr>
              <w:t>Контрольная работа №3</w:t>
            </w:r>
            <w:r w:rsidRPr="00E944F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944FC">
              <w:rPr>
                <w:rFonts w:ascii="Times New Roman" w:eastAsia="Times New Roman" w:hAnsi="Times New Roman" w:cs="Times New Roman"/>
                <w:b/>
                <w:iCs/>
              </w:rPr>
              <w:t>Параллельные прямые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контроль и проверка знаний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.02</w:t>
            </w: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</w:t>
            </w:r>
          </w:p>
        </w:tc>
      </w:tr>
      <w:tr w:rsidR="0068456F" w:rsidRPr="00E944FC" w:rsidTr="0068456F">
        <w:trPr>
          <w:trHeight w:val="196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ind w:left="-81" w:right="-162" w:hanging="29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944F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Гл4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44F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Соотношения между сторонами и углами треугольника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44FC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7.02</w:t>
            </w: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работа в парах</w:t>
            </w: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УО</w:t>
            </w:r>
          </w:p>
        </w:tc>
      </w:tr>
      <w:tr w:rsidR="0068456F" w:rsidRPr="00E944FC" w:rsidTr="0068456F">
        <w:trPr>
          <w:trHeight w:val="708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303DAE" w:rsidRDefault="0068456F" w:rsidP="0068456F">
            <w:pPr>
              <w:spacing w:after="0" w:line="240" w:lineRule="auto"/>
              <w:ind w:left="-81" w:right="-162" w:hanging="29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</w:pPr>
            <w:r w:rsidRPr="00303DAE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  <w:t>30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303DAE" w:rsidP="0068456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944FC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углов треугольника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комбин</w:t>
            </w:r>
            <w:proofErr w:type="spellEnd"/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.02</w:t>
            </w: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</w:t>
            </w:r>
          </w:p>
        </w:tc>
      </w:tr>
      <w:tr w:rsidR="0068456F" w:rsidRPr="00E944FC" w:rsidTr="0068456F">
        <w:trPr>
          <w:trHeight w:val="762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303DAE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03DAE"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68456F" w:rsidP="00303DA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углов треугольника. 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соверш.знаний</w:t>
            </w:r>
            <w:proofErr w:type="spellEnd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умений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.02</w:t>
            </w: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shd w:val="clear" w:color="auto" w:fill="auto"/>
          </w:tcPr>
          <w:p w:rsidR="0068456F" w:rsidRPr="00E944FC" w:rsidRDefault="0068456F" w:rsidP="0068456F">
            <w:pPr>
              <w:pStyle w:val="ParagraphStyle"/>
              <w:spacing w:line="18" w:lineRule="atLeas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68456F" w:rsidRPr="00E944FC" w:rsidRDefault="0068456F" w:rsidP="0068456F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456F" w:rsidRPr="00E944FC" w:rsidTr="0068456F">
        <w:trPr>
          <w:trHeight w:val="335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32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4F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Соотношения между сторонами и углами треугольника</w:t>
            </w:r>
            <w:r w:rsidRPr="00E944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комбин</w:t>
            </w:r>
            <w:proofErr w:type="spellEnd"/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.02</w:t>
            </w: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 w:val="restart"/>
            <w:shd w:val="clear" w:color="auto" w:fill="auto"/>
          </w:tcPr>
          <w:p w:rsidR="0068456F" w:rsidRPr="00E944FC" w:rsidRDefault="0068456F" w:rsidP="0068456F">
            <w:pPr>
              <w:pStyle w:val="ParagraphStyle"/>
              <w:spacing w:line="18" w:lineRule="atLeast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Знание: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– содержания ключевых понятий: внутренний угол треугольника, внешний угол треугольника, сумма углов </w:t>
            </w:r>
            <w:proofErr w:type="gramStart"/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треугольника ;</w:t>
            </w:r>
            <w:proofErr w:type="gramEnd"/>
          </w:p>
          <w:p w:rsidR="0068456F" w:rsidRPr="00E944FC" w:rsidRDefault="0068456F" w:rsidP="0068456F">
            <w:pPr>
              <w:pStyle w:val="ParagraphStyle"/>
              <w:spacing w:line="18" w:lineRule="atLeas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– теорем о сумме углов треугольника и свойстве внешнего угла треугольника, неравенство треугольников прямоугольный треугольник, катет, гипотенуза, свойств прямоугольного </w:t>
            </w:r>
            <w:proofErr w:type="gramStart"/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треугольник ;</w:t>
            </w:r>
            <w:proofErr w:type="gramEnd"/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 признаков равенства прямоугольных треугольников способов их доказательства, алгоритмов решения задач на нахождение углов треугольника, записи решения с помощью принятых обозначений 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Умение: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проводить исследования несложных ситуаций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 xml:space="preserve">(измерение углов треугольника и вычисление их суммы), 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формулировать гипотезу исследования, понимать необходимость ее проверки, </w:t>
            </w:r>
          </w:p>
          <w:p w:rsidR="0068456F" w:rsidRPr="00E944FC" w:rsidRDefault="0068456F" w:rsidP="0068456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– составлять конспект математического текста, выделять главное, формулировать определения по описанию математических объектов; приводить примеры, подбирать аргументы</w:t>
            </w:r>
          </w:p>
          <w:p w:rsidR="0068456F" w:rsidRPr="00E944FC" w:rsidRDefault="0068456F" w:rsidP="0068456F">
            <w:pPr>
              <w:spacing w:after="0" w:line="18" w:lineRule="atLeas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– осуществлять перевод понятий из печатного (текст) в графический образ</w:t>
            </w:r>
          </w:p>
          <w:p w:rsidR="0068456F" w:rsidRPr="00E944FC" w:rsidRDefault="0068456F" w:rsidP="0068456F">
            <w:pPr>
              <w:pStyle w:val="ParagraphStyl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основных понятий темы: треугольника с углом в 30</w:t>
            </w:r>
            <w:proofErr w:type="gramStart"/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° ;</w:t>
            </w:r>
            <w:proofErr w:type="gramEnd"/>
          </w:p>
          <w:p w:rsidR="0068456F" w:rsidRPr="00E944FC" w:rsidRDefault="0068456F" w:rsidP="0068456F">
            <w:pPr>
              <w:spacing w:after="0" w:line="18" w:lineRule="atLeast"/>
              <w:rPr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– доказательств свойств прямоугольного треугольника, признаков равенства прямоугольных треугольников; применения их при решении поисковых задач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ind w:hanging="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E944FC">
              <w:rPr>
                <w:rStyle w:val="c0"/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Л:</w:t>
            </w:r>
            <w:r w:rsidRPr="00E944F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–</w:t>
            </w:r>
            <w:proofErr w:type="gramEnd"/>
            <w:r w:rsidRPr="00E944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независимость и критичность мышления; </w:t>
            </w:r>
          </w:p>
          <w:p w:rsidR="0068456F" w:rsidRPr="00E944FC" w:rsidRDefault="0068456F" w:rsidP="0068456F">
            <w:pPr>
              <w:spacing w:after="0" w:line="240" w:lineRule="auto"/>
              <w:ind w:hanging="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–</w:t>
            </w:r>
            <w:r w:rsidRPr="00E944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воля и настойчивость в достижении цели.</w:t>
            </w:r>
          </w:p>
          <w:p w:rsidR="0068456F" w:rsidRPr="00E944FC" w:rsidRDefault="0068456F" w:rsidP="0068456F">
            <w:pPr>
              <w:spacing w:after="0"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Style w:val="c0"/>
                <w:rFonts w:ascii="Times New Roman" w:hAnsi="Times New Roman" w:cs="Times New Roman"/>
                <w:b/>
                <w:sz w:val="16"/>
                <w:szCs w:val="16"/>
              </w:rPr>
              <w:t xml:space="preserve"> П</w:t>
            </w: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использовать поиск необходимой информации для выполнения учебных заданий с использованием учебной литературы.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строить речевое высказывание в устной и письменной форме. 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- ориентироваться на разнообразие способов решения задач. 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-  проводить сравнение и классификацию по заданным критериям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владеть общим приемом решения задач.</w:t>
            </w:r>
          </w:p>
          <w:p w:rsidR="0068456F" w:rsidRPr="00E944FC" w:rsidRDefault="0068456F" w:rsidP="0068456F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944FC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>- уметь планировать и осуществлять деятельность, направленную на решение задач исследовательского характера;</w:t>
            </w:r>
          </w:p>
          <w:p w:rsidR="0068456F" w:rsidRPr="00E944FC" w:rsidRDefault="0068456F" w:rsidP="0068456F">
            <w:pPr>
              <w:spacing w:after="0"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Style w:val="c0"/>
                <w:rFonts w:ascii="Times New Roman" w:hAnsi="Times New Roman" w:cs="Times New Roman"/>
                <w:b/>
                <w:sz w:val="16"/>
                <w:szCs w:val="16"/>
              </w:rPr>
              <w:t xml:space="preserve"> Р</w:t>
            </w:r>
            <w:r w:rsidRPr="00E944F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учитывать правило в планировании и контроле способа решения.</w:t>
            </w: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8456F" w:rsidRPr="00E944FC" w:rsidRDefault="0068456F" w:rsidP="0068456F">
            <w:pPr>
              <w:spacing w:after="0"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различать способ и результат действия.</w:t>
            </w:r>
          </w:p>
          <w:p w:rsidR="0068456F" w:rsidRPr="00E944FC" w:rsidRDefault="0068456F" w:rsidP="0068456F">
            <w:pPr>
              <w:spacing w:after="0"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вносить необходимые коррективы в действие после его завершения на основе учета характера сделанных ошибок.</w:t>
            </w:r>
          </w:p>
          <w:p w:rsidR="0068456F" w:rsidRPr="00E944FC" w:rsidRDefault="0068456F" w:rsidP="0068456F">
            <w:pPr>
              <w:spacing w:after="0" w:line="240" w:lineRule="auto"/>
              <w:ind w:left="-69"/>
              <w:rPr>
                <w:rStyle w:val="c0"/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-  </w:t>
            </w:r>
            <w:r w:rsidRPr="00E944FC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 xml:space="preserve">уметь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      </w:r>
            <w:proofErr w:type="spellStart"/>
            <w:r w:rsidRPr="00E944FC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>контрпримеры</w:t>
            </w:r>
            <w:proofErr w:type="spellEnd"/>
            <w:r w:rsidRPr="00E944FC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68456F" w:rsidRPr="00E944FC" w:rsidRDefault="0068456F" w:rsidP="0068456F">
            <w:pPr>
              <w:spacing w:after="0"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456F" w:rsidRPr="00E944FC" w:rsidRDefault="0068456F" w:rsidP="0068456F">
            <w:pPr>
              <w:spacing w:after="0"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Style w:val="c0"/>
                <w:rFonts w:ascii="Times New Roman" w:hAnsi="Times New Roman" w:cs="Times New Roman"/>
                <w:b/>
                <w:sz w:val="16"/>
                <w:szCs w:val="16"/>
              </w:rPr>
              <w:t xml:space="preserve"> К</w:t>
            </w: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учитывать разные мнения и стремиться к координации различных позиций в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сотрудничестве</w:t>
            </w: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68456F" w:rsidRPr="00E944FC" w:rsidRDefault="0068456F" w:rsidP="0068456F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контролировать действия партнера</w:t>
            </w: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8456F" w:rsidRPr="00E944FC" w:rsidRDefault="0068456F" w:rsidP="0068456F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>- слушать партнера; формулировать, аргументировать и отстаивать свое мнение</w:t>
            </w:r>
          </w:p>
          <w:p w:rsidR="0068456F" w:rsidRPr="00E944FC" w:rsidRDefault="0068456F" w:rsidP="0068456F">
            <w:pPr>
              <w:spacing w:after="0" w:line="18" w:lineRule="atLeast"/>
              <w:ind w:hanging="108"/>
              <w:rPr>
                <w:rStyle w:val="c0"/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договариваться и приходить к общему решению в совместной деятельности, в том числе в ситуации столкновения интересов</w:t>
            </w:r>
          </w:p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456F" w:rsidRPr="00E944FC" w:rsidTr="0068456F">
        <w:trPr>
          <w:trHeight w:val="214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32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4F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Соотношения между сторонами и углами треугольника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комбин</w:t>
            </w:r>
            <w:proofErr w:type="spellEnd"/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.02</w:t>
            </w: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456F" w:rsidRPr="00E944FC" w:rsidTr="0068456F">
        <w:trPr>
          <w:trHeight w:val="214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33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4FC">
              <w:rPr>
                <w:rFonts w:ascii="Times New Roman" w:hAnsi="Times New Roman" w:cs="Times New Roman"/>
                <w:sz w:val="24"/>
                <w:szCs w:val="24"/>
              </w:rPr>
              <w:t>Неравенство треугольника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комбин</w:t>
            </w:r>
            <w:proofErr w:type="spellEnd"/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A83C9D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83C9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23.02</w:t>
            </w: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взаимопроверка</w:t>
            </w: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УО</w:t>
            </w:r>
          </w:p>
        </w:tc>
      </w:tr>
      <w:tr w:rsidR="0068456F" w:rsidRPr="00E944FC" w:rsidTr="0068456F">
        <w:trPr>
          <w:trHeight w:val="115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303DAE" w:rsidP="0068456F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E944FC">
              <w:rPr>
                <w:rFonts w:ascii="Times New Roman" w:hAnsi="Times New Roman" w:cs="Times New Roman"/>
                <w:sz w:val="24"/>
                <w:szCs w:val="24"/>
              </w:rPr>
              <w:t>Неравенство треугольника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соверш</w:t>
            </w:r>
            <w:proofErr w:type="spellEnd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gramStart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знаний  умений</w:t>
            </w:r>
            <w:proofErr w:type="gramEnd"/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.03</w:t>
            </w: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работа в парах</w:t>
            </w: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</w:t>
            </w:r>
          </w:p>
        </w:tc>
      </w:tr>
      <w:tr w:rsidR="0068456F" w:rsidRPr="00E944FC" w:rsidTr="0068456F">
        <w:trPr>
          <w:trHeight w:val="176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944FC">
              <w:rPr>
                <w:rFonts w:ascii="Times New Roman" w:eastAsia="Times New Roman" w:hAnsi="Times New Roman" w:cs="Times New Roman"/>
                <w:b/>
              </w:rPr>
              <w:t>Контрольная работа №4</w:t>
            </w:r>
            <w:r w:rsidRPr="00E944F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4FC">
              <w:rPr>
                <w:rFonts w:ascii="Times New Roman" w:eastAsia="Times New Roman" w:hAnsi="Times New Roman" w:cs="Times New Roman"/>
                <w:b/>
                <w:iCs/>
              </w:rPr>
              <w:t>Соотношения между сторонами и углами треугольника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контроль проверка знаний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.03</w:t>
            </w: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составл</w:t>
            </w:r>
            <w:proofErr w:type="spellEnd"/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алгоритма</w:t>
            </w: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РК</w:t>
            </w:r>
          </w:p>
        </w:tc>
      </w:tr>
      <w:tr w:rsidR="0068456F" w:rsidRPr="00E944FC" w:rsidTr="0068456F">
        <w:trPr>
          <w:trHeight w:val="578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b/>
                <w:sz w:val="18"/>
                <w:szCs w:val="18"/>
              </w:rPr>
              <w:t>34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303DAE" w:rsidP="00303DA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944FC">
              <w:rPr>
                <w:rFonts w:ascii="Times New Roman" w:hAnsi="Times New Roman" w:cs="Times New Roman"/>
                <w:sz w:val="24"/>
                <w:szCs w:val="24"/>
              </w:rPr>
              <w:t>екоторые свойства</w:t>
            </w:r>
            <w:r w:rsidRPr="00E94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68456F" w:rsidRPr="00E944FC">
              <w:rPr>
                <w:rFonts w:ascii="Times New Roman" w:eastAsia="Times New Roman" w:hAnsi="Times New Roman" w:cs="Times New Roman"/>
                <w:sz w:val="24"/>
                <w:szCs w:val="24"/>
              </w:rPr>
              <w:t>рямоугольны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="0068456F" w:rsidRPr="00E94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треугольник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="0068456F" w:rsidRPr="00E944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комбин</w:t>
            </w:r>
            <w:proofErr w:type="spellEnd"/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9.03</w:t>
            </w: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решение задач</w:t>
            </w: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</w:t>
            </w:r>
          </w:p>
        </w:tc>
      </w:tr>
      <w:tr w:rsidR="0068456F" w:rsidRPr="00E944FC" w:rsidTr="0068456F">
        <w:trPr>
          <w:trHeight w:val="326"/>
        </w:trPr>
        <w:tc>
          <w:tcPr>
            <w:tcW w:w="675" w:type="dxa"/>
            <w:tcBorders>
              <w:bottom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bottom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34</w:t>
            </w:r>
          </w:p>
        </w:tc>
        <w:tc>
          <w:tcPr>
            <w:tcW w:w="3598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68456F" w:rsidRPr="00E944FC" w:rsidRDefault="00303DAE" w:rsidP="0068456F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944FC">
              <w:rPr>
                <w:rFonts w:ascii="Times New Roman" w:hAnsi="Times New Roman" w:cs="Times New Roman"/>
                <w:sz w:val="24"/>
                <w:szCs w:val="24"/>
              </w:rPr>
              <w:t>екоторые свойства</w:t>
            </w:r>
            <w:r w:rsidRPr="00E94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E944FC">
              <w:rPr>
                <w:rFonts w:ascii="Times New Roman" w:eastAsia="Times New Roman" w:hAnsi="Times New Roman" w:cs="Times New Roman"/>
                <w:sz w:val="24"/>
                <w:szCs w:val="24"/>
              </w:rPr>
              <w:t>рямоугольны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E94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треугольник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629" w:type="dxa"/>
            <w:tcBorders>
              <w:bottom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соверш</w:t>
            </w:r>
            <w:proofErr w:type="spellEnd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.знаний</w:t>
            </w:r>
            <w:proofErr w:type="gramEnd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умений</w:t>
            </w:r>
          </w:p>
        </w:tc>
        <w:tc>
          <w:tcPr>
            <w:tcW w:w="709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709" w:type="dxa"/>
            <w:tcBorders>
              <w:bottom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 </w:t>
            </w:r>
          </w:p>
        </w:tc>
      </w:tr>
      <w:tr w:rsidR="0068456F" w:rsidRPr="00E944FC" w:rsidTr="0068456F">
        <w:trPr>
          <w:trHeight w:val="494"/>
        </w:trPr>
        <w:tc>
          <w:tcPr>
            <w:tcW w:w="6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35</w:t>
            </w:r>
          </w:p>
        </w:tc>
        <w:tc>
          <w:tcPr>
            <w:tcW w:w="3598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4FC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</w:t>
            </w:r>
            <w:proofErr w:type="gramStart"/>
            <w:r w:rsidRPr="00E944FC">
              <w:rPr>
                <w:rFonts w:ascii="Times New Roman" w:hAnsi="Times New Roman" w:cs="Times New Roman"/>
                <w:sz w:val="24"/>
                <w:szCs w:val="24"/>
              </w:rPr>
              <w:t xml:space="preserve">равенства </w:t>
            </w:r>
            <w:r w:rsidRPr="00E94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прямоугольных</w:t>
            </w:r>
            <w:proofErr w:type="gramEnd"/>
            <w:r w:rsidRPr="00E94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треугольников</w:t>
            </w:r>
          </w:p>
        </w:tc>
        <w:tc>
          <w:tcPr>
            <w:tcW w:w="62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комбин</w:t>
            </w:r>
            <w:proofErr w:type="spellEnd"/>
          </w:p>
        </w:tc>
        <w:tc>
          <w:tcPr>
            <w:tcW w:w="709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РК</w:t>
            </w:r>
          </w:p>
        </w:tc>
      </w:tr>
      <w:tr w:rsidR="0068456F" w:rsidRPr="00E944FC" w:rsidTr="0068456F">
        <w:trPr>
          <w:trHeight w:val="420"/>
        </w:trPr>
        <w:tc>
          <w:tcPr>
            <w:tcW w:w="675" w:type="dxa"/>
            <w:tcBorders>
              <w:top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35</w:t>
            </w:r>
          </w:p>
        </w:tc>
        <w:tc>
          <w:tcPr>
            <w:tcW w:w="3598" w:type="dxa"/>
            <w:gridSpan w:val="2"/>
            <w:tcBorders>
              <w:top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E944FC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</w:t>
            </w:r>
            <w:proofErr w:type="gramStart"/>
            <w:r w:rsidRPr="00E944FC">
              <w:rPr>
                <w:rFonts w:ascii="Times New Roman" w:hAnsi="Times New Roman" w:cs="Times New Roman"/>
                <w:sz w:val="24"/>
                <w:szCs w:val="24"/>
              </w:rPr>
              <w:t xml:space="preserve">равенства </w:t>
            </w:r>
            <w:r w:rsidRPr="00E94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прямоугольных</w:t>
            </w:r>
            <w:proofErr w:type="gramEnd"/>
            <w:r w:rsidRPr="00E94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треугольников</w:t>
            </w:r>
          </w:p>
        </w:tc>
        <w:tc>
          <w:tcPr>
            <w:tcW w:w="629" w:type="dxa"/>
            <w:tcBorders>
              <w:top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комбин</w:t>
            </w:r>
            <w:proofErr w:type="spellEnd"/>
          </w:p>
        </w:tc>
        <w:tc>
          <w:tcPr>
            <w:tcW w:w="709" w:type="dxa"/>
            <w:gridSpan w:val="3"/>
            <w:tcBorders>
              <w:top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709" w:type="dxa"/>
            <w:tcBorders>
              <w:top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решение задач</w:t>
            </w:r>
          </w:p>
        </w:tc>
        <w:tc>
          <w:tcPr>
            <w:tcW w:w="720" w:type="dxa"/>
            <w:tcBorders>
              <w:bottom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</w:p>
        </w:tc>
      </w:tr>
      <w:tr w:rsidR="0068456F" w:rsidRPr="00E944FC" w:rsidTr="0068456F">
        <w:trPr>
          <w:trHeight w:val="213"/>
        </w:trPr>
        <w:tc>
          <w:tcPr>
            <w:tcW w:w="675" w:type="dxa"/>
            <w:tcBorders>
              <w:top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98" w:type="dxa"/>
            <w:gridSpan w:val="2"/>
            <w:tcBorders>
              <w:top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E944F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контрольных работ за </w:t>
            </w:r>
            <w:r w:rsidRPr="00E944F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четверть- 2</w:t>
            </w:r>
          </w:p>
        </w:tc>
        <w:tc>
          <w:tcPr>
            <w:tcW w:w="629" w:type="dxa"/>
            <w:tcBorders>
              <w:top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комбин</w:t>
            </w:r>
            <w:proofErr w:type="spellEnd"/>
          </w:p>
        </w:tc>
        <w:tc>
          <w:tcPr>
            <w:tcW w:w="709" w:type="dxa"/>
            <w:gridSpan w:val="3"/>
            <w:tcBorders>
              <w:top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практичес</w:t>
            </w: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кая работа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</w:t>
            </w:r>
          </w:p>
        </w:tc>
      </w:tr>
      <w:tr w:rsidR="0068456F" w:rsidRPr="00E944FC" w:rsidTr="0068456F">
        <w:trPr>
          <w:trHeight w:val="285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944F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4FC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44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16 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6600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</w:t>
            </w:r>
          </w:p>
        </w:tc>
      </w:tr>
      <w:tr w:rsidR="0068456F" w:rsidRPr="00E944FC" w:rsidTr="0068456F">
        <w:trPr>
          <w:trHeight w:val="233"/>
        </w:trPr>
        <w:tc>
          <w:tcPr>
            <w:tcW w:w="675" w:type="dxa"/>
            <w:tcBorders>
              <w:bottom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bottom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ind w:hanging="81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35,36</w:t>
            </w:r>
          </w:p>
        </w:tc>
        <w:tc>
          <w:tcPr>
            <w:tcW w:w="3598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44FC">
              <w:rPr>
                <w:rFonts w:ascii="Times New Roman" w:hAnsi="Times New Roman" w:cs="Times New Roman"/>
              </w:rPr>
              <w:t>Решение задач</w:t>
            </w:r>
            <w:r>
              <w:rPr>
                <w:rFonts w:ascii="Times New Roman" w:hAnsi="Times New Roman" w:cs="Times New Roman"/>
              </w:rPr>
              <w:t xml:space="preserve"> по теме «Прямоугольные треугольники»</w:t>
            </w:r>
          </w:p>
        </w:tc>
        <w:tc>
          <w:tcPr>
            <w:tcW w:w="629" w:type="dxa"/>
            <w:tcBorders>
              <w:bottom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4F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0" w:type="dxa"/>
            <w:tcBorders>
              <w:bottom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комбин</w:t>
            </w:r>
            <w:proofErr w:type="spellEnd"/>
          </w:p>
        </w:tc>
        <w:tc>
          <w:tcPr>
            <w:tcW w:w="709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456F" w:rsidRPr="00E944FC" w:rsidTr="0068456F">
        <w:trPr>
          <w:trHeight w:val="291"/>
        </w:trPr>
        <w:tc>
          <w:tcPr>
            <w:tcW w:w="675" w:type="dxa"/>
            <w:tcBorders>
              <w:top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37</w:t>
            </w:r>
          </w:p>
        </w:tc>
        <w:tc>
          <w:tcPr>
            <w:tcW w:w="3598" w:type="dxa"/>
            <w:gridSpan w:val="2"/>
            <w:tcBorders>
              <w:top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44FC">
              <w:rPr>
                <w:rFonts w:ascii="Times New Roman" w:hAnsi="Times New Roman" w:cs="Times New Roman"/>
              </w:rPr>
              <w:t>Расстояние от точки до прямой. Расстояние между параллельными прямыми</w:t>
            </w:r>
          </w:p>
        </w:tc>
        <w:tc>
          <w:tcPr>
            <w:tcW w:w="629" w:type="dxa"/>
            <w:tcBorders>
              <w:top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4F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соверш.знаний</w:t>
            </w:r>
            <w:proofErr w:type="spellEnd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умений</w:t>
            </w:r>
          </w:p>
        </w:tc>
        <w:tc>
          <w:tcPr>
            <w:tcW w:w="709" w:type="dxa"/>
            <w:gridSpan w:val="3"/>
            <w:tcBorders>
              <w:top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709" w:type="dxa"/>
            <w:tcBorders>
              <w:top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456F" w:rsidRPr="00E944FC" w:rsidTr="0068456F">
        <w:trPr>
          <w:trHeight w:val="225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38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944F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треугольника по трем элементам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44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комбин</w:t>
            </w:r>
            <w:proofErr w:type="spellEnd"/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 w:val="restart"/>
            <w:shd w:val="clear" w:color="auto" w:fill="auto"/>
          </w:tcPr>
          <w:p w:rsidR="0068456F" w:rsidRPr="00E944FC" w:rsidRDefault="0068456F" w:rsidP="0068456F">
            <w:pPr>
              <w:pStyle w:val="ParagraphStyle"/>
              <w:spacing w:line="18" w:lineRule="atLeast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Знание: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– основных понятий темы: перпендикуляр, расстояние от данной точки до прямой, расстояние между параллельными прямыми 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– основных понятий темы: треугольник, равный данному, признаки равенства треугольников, задача на построение;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– способов действия по нахождению (построению) расстояния от точки до прямой и между параллельными прямыми, записи решения с помощью принятых условных обозначений;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– построения с помощью циркуля и линейки треугольника по трем заданным элементам, называния их с помощью принятых условных обозначений, доказательства, что построен треугольник, равный заданному 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Умение: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грамотно выполнять алгоритмические предписания и инструкции (на примере построения треугольника по заданным элементам), развивать графическую культуру.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– составлять конспект математического текста, выделять главное, формулировать определения по описанию математических объектов;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– осуществлять перевод понятий из текстовой формы в графическую.</w:t>
            </w:r>
          </w:p>
          <w:p w:rsidR="0068456F" w:rsidRPr="00E944FC" w:rsidRDefault="0068456F" w:rsidP="0068456F">
            <w:pPr>
              <w:spacing w:after="0" w:line="18" w:lineRule="atLeast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ind w:hanging="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E944FC">
              <w:rPr>
                <w:rStyle w:val="c0"/>
                <w:rFonts w:ascii="Times New Roman" w:hAnsi="Times New Roman" w:cs="Times New Roman"/>
                <w:b/>
                <w:sz w:val="16"/>
                <w:szCs w:val="16"/>
              </w:rPr>
              <w:t>Л:</w:t>
            </w:r>
            <w:r w:rsidRPr="00E944F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–</w:t>
            </w:r>
            <w:proofErr w:type="gramEnd"/>
            <w:r w:rsidRPr="00E944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независимость и критичность мышления; </w:t>
            </w:r>
          </w:p>
          <w:p w:rsidR="0068456F" w:rsidRPr="00E944FC" w:rsidRDefault="0068456F" w:rsidP="0068456F">
            <w:pPr>
              <w:spacing w:after="0" w:line="240" w:lineRule="auto"/>
              <w:ind w:hanging="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–</w:t>
            </w:r>
            <w:r w:rsidRPr="00E944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воля и настойчивость в достижении цели.</w:t>
            </w:r>
          </w:p>
          <w:p w:rsidR="0068456F" w:rsidRPr="00E944FC" w:rsidRDefault="0068456F" w:rsidP="0068456F">
            <w:pPr>
              <w:spacing w:after="0"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Style w:val="c0"/>
                <w:rFonts w:ascii="Times New Roman" w:hAnsi="Times New Roman" w:cs="Times New Roman"/>
                <w:b/>
                <w:sz w:val="16"/>
                <w:szCs w:val="16"/>
              </w:rPr>
              <w:t xml:space="preserve"> П</w:t>
            </w: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использовать поиск необходимой информации для выполнения учебных заданий с использованием учебной литературы.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строить речевое высказывание в устной и письменной форме. 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- ориентироваться на разнообразие способов решения задач. 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-  проводить сравнение и классификацию по заданным критериям</w:t>
            </w:r>
          </w:p>
          <w:p w:rsidR="0068456F" w:rsidRPr="00E944FC" w:rsidRDefault="0068456F" w:rsidP="0068456F">
            <w:pPr>
              <w:pStyle w:val="ParagraphStyle"/>
              <w:spacing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владеть общим приемом решения задач.</w:t>
            </w:r>
          </w:p>
          <w:p w:rsidR="0068456F" w:rsidRPr="00E944FC" w:rsidRDefault="0068456F" w:rsidP="0068456F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944FC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>- уметь планировать и осуществлять деятельность, направленную на решение задач исследовательского характера;</w:t>
            </w:r>
          </w:p>
          <w:p w:rsidR="0068456F" w:rsidRPr="00E944FC" w:rsidRDefault="0068456F" w:rsidP="0068456F">
            <w:pPr>
              <w:spacing w:after="0"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Style w:val="c0"/>
                <w:rFonts w:ascii="Times New Roman" w:hAnsi="Times New Roman" w:cs="Times New Roman"/>
                <w:b/>
                <w:sz w:val="16"/>
                <w:szCs w:val="16"/>
              </w:rPr>
              <w:t xml:space="preserve"> Р</w:t>
            </w:r>
            <w:r w:rsidRPr="00E944F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учитывать правило в планировании и контроле способа решения.</w:t>
            </w: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8456F" w:rsidRPr="00E944FC" w:rsidRDefault="0068456F" w:rsidP="0068456F">
            <w:pPr>
              <w:spacing w:after="0"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различать способ и результат действия.</w:t>
            </w:r>
          </w:p>
          <w:p w:rsidR="0068456F" w:rsidRPr="00E944FC" w:rsidRDefault="0068456F" w:rsidP="0068456F">
            <w:pPr>
              <w:spacing w:after="0"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вносить необходимые коррективы в действие после его завершения на основе учета характера сделанных ошибок.</w:t>
            </w:r>
          </w:p>
          <w:p w:rsidR="0068456F" w:rsidRPr="00E944FC" w:rsidRDefault="0068456F" w:rsidP="0068456F">
            <w:pPr>
              <w:spacing w:after="0" w:line="240" w:lineRule="auto"/>
              <w:ind w:left="-69"/>
              <w:rPr>
                <w:rStyle w:val="c0"/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-  </w:t>
            </w:r>
            <w:r w:rsidRPr="00E944FC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 xml:space="preserve">уметь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      </w:r>
            <w:proofErr w:type="spellStart"/>
            <w:r w:rsidRPr="00E944FC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>контрпримеры</w:t>
            </w:r>
            <w:proofErr w:type="spellEnd"/>
            <w:r w:rsidRPr="00E944FC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68456F" w:rsidRPr="00E944FC" w:rsidRDefault="0068456F" w:rsidP="0068456F">
            <w:pPr>
              <w:spacing w:after="0"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Style w:val="c0"/>
                <w:rFonts w:ascii="Times New Roman" w:hAnsi="Times New Roman" w:cs="Times New Roman"/>
                <w:b/>
                <w:sz w:val="16"/>
                <w:szCs w:val="16"/>
              </w:rPr>
              <w:t xml:space="preserve"> К</w:t>
            </w: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учитывать разные мнения и стремиться к координации различных позиций в сотрудничестве</w:t>
            </w: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68456F" w:rsidRPr="00E944FC" w:rsidRDefault="0068456F" w:rsidP="0068456F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контролировать действия партнера</w:t>
            </w: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8456F" w:rsidRPr="00E944FC" w:rsidRDefault="0068456F" w:rsidP="0068456F">
            <w:pPr>
              <w:spacing w:after="0" w:line="240" w:lineRule="auto"/>
              <w:ind w:left="-69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>- слушать партнера; формулировать, аргументировать и отстаивать свое мнение</w:t>
            </w:r>
          </w:p>
          <w:p w:rsidR="0068456F" w:rsidRPr="00E944FC" w:rsidRDefault="0068456F" w:rsidP="0068456F">
            <w:pPr>
              <w:spacing w:after="0" w:line="18" w:lineRule="atLeast"/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договариваться и приходить к общему решению в совместной деятельности, в том числе в ситуации столкновения </w:t>
            </w:r>
            <w:proofErr w:type="spellStart"/>
            <w:r w:rsidRPr="00E944F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интересо</w:t>
            </w:r>
            <w:proofErr w:type="spellEnd"/>
          </w:p>
        </w:tc>
        <w:tc>
          <w:tcPr>
            <w:tcW w:w="1080" w:type="dxa"/>
            <w:tcBorders>
              <w:bottom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фронтальная работа</w:t>
            </w:r>
          </w:p>
        </w:tc>
        <w:tc>
          <w:tcPr>
            <w:tcW w:w="720" w:type="dxa"/>
            <w:tcBorders>
              <w:bottom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456F" w:rsidRPr="00E944FC" w:rsidTr="0068456F">
        <w:trPr>
          <w:trHeight w:val="315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bottom w:val="single" w:sz="4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b/>
                <w:sz w:val="18"/>
                <w:szCs w:val="18"/>
              </w:rPr>
              <w:t>38</w:t>
            </w:r>
          </w:p>
        </w:tc>
        <w:tc>
          <w:tcPr>
            <w:tcW w:w="35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4F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треугольника по трем элементам</w:t>
            </w:r>
            <w:r w:rsidRPr="00E944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9" w:type="dxa"/>
            <w:tcBorders>
              <w:bottom w:val="single" w:sz="4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44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комбин</w:t>
            </w:r>
            <w:proofErr w:type="spellEnd"/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работа с текстом</w:t>
            </w:r>
          </w:p>
        </w:tc>
        <w:tc>
          <w:tcPr>
            <w:tcW w:w="720" w:type="dxa"/>
            <w:tcBorders>
              <w:top w:val="single" w:sz="2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РК</w:t>
            </w:r>
          </w:p>
        </w:tc>
      </w:tr>
      <w:tr w:rsidR="0068456F" w:rsidRPr="00E944FC" w:rsidTr="0068456F">
        <w:trPr>
          <w:trHeight w:val="274"/>
        </w:trPr>
        <w:tc>
          <w:tcPr>
            <w:tcW w:w="675" w:type="dxa"/>
            <w:tcBorders>
              <w:top w:val="single" w:sz="4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b/>
                <w:sz w:val="18"/>
                <w:szCs w:val="18"/>
              </w:rPr>
              <w:t>38</w:t>
            </w:r>
          </w:p>
        </w:tc>
        <w:tc>
          <w:tcPr>
            <w:tcW w:w="359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8456F" w:rsidRPr="00E944FC" w:rsidRDefault="002A0DAC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4F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треугольника по трем элементам</w:t>
            </w:r>
          </w:p>
        </w:tc>
        <w:tc>
          <w:tcPr>
            <w:tcW w:w="629" w:type="dxa"/>
            <w:tcBorders>
              <w:top w:val="single" w:sz="4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44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комбин</w:t>
            </w:r>
            <w:proofErr w:type="spellEnd"/>
          </w:p>
        </w:tc>
        <w:tc>
          <w:tcPr>
            <w:tcW w:w="7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работа в парах</w:t>
            </w: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456F" w:rsidRPr="00E944FC" w:rsidTr="0068456F">
        <w:trPr>
          <w:trHeight w:val="175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2A0DAC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4F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треугольника по трем элементам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44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соверш</w:t>
            </w:r>
            <w:proofErr w:type="spellEnd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.знаний</w:t>
            </w:r>
            <w:proofErr w:type="gramEnd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 умений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фронтальная работа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УО</w:t>
            </w:r>
          </w:p>
        </w:tc>
      </w:tr>
      <w:tr w:rsidR="0068456F" w:rsidRPr="00E944FC" w:rsidTr="0068456F">
        <w:trPr>
          <w:trHeight w:val="171"/>
        </w:trPr>
        <w:tc>
          <w:tcPr>
            <w:tcW w:w="675" w:type="dxa"/>
            <w:shd w:val="clear" w:color="auto" w:fill="auto"/>
          </w:tcPr>
          <w:p w:rsidR="0068456F" w:rsidRPr="00E944FC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944FC">
              <w:rPr>
                <w:rFonts w:ascii="Times New Roman" w:eastAsia="Times New Roman" w:hAnsi="Times New Roman" w:cs="Times New Roman"/>
                <w:b/>
              </w:rPr>
              <w:t xml:space="preserve">Контрольная </w:t>
            </w:r>
            <w:proofErr w:type="gramStart"/>
            <w:r w:rsidRPr="00E944FC">
              <w:rPr>
                <w:rFonts w:ascii="Times New Roman" w:eastAsia="Times New Roman" w:hAnsi="Times New Roman" w:cs="Times New Roman"/>
                <w:b/>
              </w:rPr>
              <w:t>работа  №</w:t>
            </w:r>
            <w:proofErr w:type="gramEnd"/>
            <w:r w:rsidRPr="00E944FC">
              <w:rPr>
                <w:rFonts w:ascii="Times New Roman" w:eastAsia="Times New Roman" w:hAnsi="Times New Roman" w:cs="Times New Roman"/>
                <w:b/>
              </w:rPr>
              <w:t>5</w:t>
            </w:r>
          </w:p>
          <w:p w:rsidR="0068456F" w:rsidRPr="00E944FC" w:rsidRDefault="0068456F" w:rsidP="00684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944FC">
              <w:rPr>
                <w:rFonts w:ascii="Times New Roman" w:eastAsia="Times New Roman" w:hAnsi="Times New Roman" w:cs="Times New Roman"/>
                <w:b/>
              </w:rPr>
              <w:t>Прямоугольные треугольники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4F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контроль проверка знаний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решение задач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</w:p>
        </w:tc>
      </w:tr>
      <w:tr w:rsidR="0068456F" w:rsidRPr="00E944FC" w:rsidTr="0068456F">
        <w:trPr>
          <w:trHeight w:val="536"/>
        </w:trPr>
        <w:tc>
          <w:tcPr>
            <w:tcW w:w="675" w:type="dxa"/>
            <w:shd w:val="clear" w:color="auto" w:fill="auto"/>
          </w:tcPr>
          <w:p w:rsidR="0068456F" w:rsidRPr="00355ACD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98" w:type="dxa"/>
            <w:gridSpan w:val="2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944FC">
              <w:rPr>
                <w:rFonts w:ascii="Times New Roman" w:hAnsi="Times New Roman" w:cs="Times New Roman"/>
              </w:rPr>
              <w:t>Повторение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E944F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34427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Начальные геометрические сведения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соверш</w:t>
            </w:r>
            <w:proofErr w:type="spellEnd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знаний и умений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25.04</w:t>
            </w: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решение задач</w:t>
            </w: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</w:t>
            </w:r>
          </w:p>
        </w:tc>
      </w:tr>
      <w:tr w:rsidR="0068456F" w:rsidRPr="00E944FC" w:rsidTr="0068456F">
        <w:trPr>
          <w:trHeight w:val="348"/>
        </w:trPr>
        <w:tc>
          <w:tcPr>
            <w:tcW w:w="675" w:type="dxa"/>
            <w:shd w:val="clear" w:color="auto" w:fill="auto"/>
          </w:tcPr>
          <w:p w:rsidR="0068456F" w:rsidRPr="00355ACD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98" w:type="dxa"/>
            <w:gridSpan w:val="2"/>
            <w:shd w:val="clear" w:color="auto" w:fill="auto"/>
          </w:tcPr>
          <w:p w:rsidR="0068456F" w:rsidRDefault="0068456F" w:rsidP="0068456F">
            <w:r>
              <w:rPr>
                <w:rFonts w:ascii="Times New Roman" w:hAnsi="Times New Roman" w:cs="Times New Roman"/>
              </w:rPr>
              <w:t>Повторение. Треугольники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Default="0068456F" w:rsidP="0068456F">
            <w:proofErr w:type="spellStart"/>
            <w:r w:rsidRPr="0006595E">
              <w:rPr>
                <w:rFonts w:ascii="Times New Roman" w:hAnsi="Times New Roman" w:cs="Times New Roman"/>
                <w:sz w:val="16"/>
                <w:szCs w:val="16"/>
              </w:rPr>
              <w:t>соверш</w:t>
            </w:r>
            <w:proofErr w:type="spellEnd"/>
            <w:r w:rsidRPr="0006595E">
              <w:rPr>
                <w:rFonts w:ascii="Times New Roman" w:hAnsi="Times New Roman" w:cs="Times New Roman"/>
                <w:sz w:val="16"/>
                <w:szCs w:val="16"/>
              </w:rPr>
              <w:t xml:space="preserve"> знаний и умений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27.04</w:t>
            </w: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решение задач</w:t>
            </w: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</w:t>
            </w:r>
          </w:p>
        </w:tc>
      </w:tr>
      <w:tr w:rsidR="0068456F" w:rsidRPr="00E944FC" w:rsidTr="0068456F">
        <w:trPr>
          <w:trHeight w:val="511"/>
        </w:trPr>
        <w:tc>
          <w:tcPr>
            <w:tcW w:w="675" w:type="dxa"/>
            <w:shd w:val="clear" w:color="auto" w:fill="auto"/>
          </w:tcPr>
          <w:p w:rsidR="0068456F" w:rsidRPr="00355ACD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98" w:type="dxa"/>
            <w:gridSpan w:val="2"/>
            <w:shd w:val="clear" w:color="auto" w:fill="auto"/>
          </w:tcPr>
          <w:p w:rsidR="0068456F" w:rsidRDefault="0068456F" w:rsidP="0068456F">
            <w:r w:rsidRPr="00C757F2">
              <w:rPr>
                <w:rFonts w:ascii="Times New Roman" w:hAnsi="Times New Roman" w:cs="Times New Roman"/>
              </w:rPr>
              <w:t xml:space="preserve">Повторение. </w:t>
            </w:r>
            <w:r>
              <w:rPr>
                <w:rFonts w:ascii="Times New Roman" w:hAnsi="Times New Roman" w:cs="Times New Roman"/>
              </w:rPr>
              <w:t xml:space="preserve"> Треугольники</w:t>
            </w:r>
            <w:r w:rsidRPr="00C757F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Default="0068456F" w:rsidP="0068456F">
            <w:proofErr w:type="spellStart"/>
            <w:r w:rsidRPr="0006595E">
              <w:rPr>
                <w:rFonts w:ascii="Times New Roman" w:hAnsi="Times New Roman" w:cs="Times New Roman"/>
                <w:sz w:val="16"/>
                <w:szCs w:val="16"/>
              </w:rPr>
              <w:t>соверш</w:t>
            </w:r>
            <w:proofErr w:type="spellEnd"/>
            <w:r w:rsidRPr="0006595E">
              <w:rPr>
                <w:rFonts w:ascii="Times New Roman" w:hAnsi="Times New Roman" w:cs="Times New Roman"/>
                <w:sz w:val="16"/>
                <w:szCs w:val="16"/>
              </w:rPr>
              <w:t xml:space="preserve"> знаний и умений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2.05</w:t>
            </w:r>
          </w:p>
        </w:tc>
        <w:tc>
          <w:tcPr>
            <w:tcW w:w="70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</w:t>
            </w:r>
          </w:p>
        </w:tc>
      </w:tr>
      <w:tr w:rsidR="0068456F" w:rsidRPr="00E944FC" w:rsidTr="0068456F">
        <w:trPr>
          <w:trHeight w:val="248"/>
        </w:trPr>
        <w:tc>
          <w:tcPr>
            <w:tcW w:w="675" w:type="dxa"/>
            <w:shd w:val="clear" w:color="auto" w:fill="auto"/>
          </w:tcPr>
          <w:p w:rsidR="0068456F" w:rsidRPr="00355ACD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98" w:type="dxa"/>
            <w:gridSpan w:val="2"/>
            <w:shd w:val="clear" w:color="auto" w:fill="auto"/>
          </w:tcPr>
          <w:p w:rsidR="0068456F" w:rsidRDefault="0068456F" w:rsidP="0068456F">
            <w:r w:rsidRPr="00C757F2">
              <w:rPr>
                <w:rFonts w:ascii="Times New Roman" w:hAnsi="Times New Roman" w:cs="Times New Roman"/>
              </w:rPr>
              <w:t xml:space="preserve">Повторение. </w:t>
            </w:r>
            <w:r>
              <w:rPr>
                <w:rFonts w:ascii="Times New Roman" w:hAnsi="Times New Roman" w:cs="Times New Roman"/>
              </w:rPr>
              <w:t xml:space="preserve"> Треугольники</w:t>
            </w:r>
            <w:r w:rsidRPr="00C757F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29" w:type="dxa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Default="0068456F" w:rsidP="0068456F">
            <w:proofErr w:type="spellStart"/>
            <w:r w:rsidRPr="0006595E">
              <w:rPr>
                <w:rFonts w:ascii="Times New Roman" w:hAnsi="Times New Roman" w:cs="Times New Roman"/>
                <w:sz w:val="16"/>
                <w:szCs w:val="16"/>
              </w:rPr>
              <w:t>соверш</w:t>
            </w:r>
            <w:proofErr w:type="spellEnd"/>
            <w:r w:rsidRPr="0006595E">
              <w:rPr>
                <w:rFonts w:ascii="Times New Roman" w:hAnsi="Times New Roman" w:cs="Times New Roman"/>
                <w:sz w:val="16"/>
                <w:szCs w:val="16"/>
              </w:rPr>
              <w:t xml:space="preserve"> знаний и умений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4.05</w:t>
            </w:r>
          </w:p>
        </w:tc>
        <w:tc>
          <w:tcPr>
            <w:tcW w:w="709" w:type="dxa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456F" w:rsidRPr="00E460BF" w:rsidTr="0068456F">
        <w:trPr>
          <w:trHeight w:val="336"/>
        </w:trPr>
        <w:tc>
          <w:tcPr>
            <w:tcW w:w="675" w:type="dxa"/>
            <w:shd w:val="clear" w:color="auto" w:fill="auto"/>
          </w:tcPr>
          <w:p w:rsidR="0068456F" w:rsidRPr="00355ACD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98" w:type="dxa"/>
            <w:gridSpan w:val="2"/>
            <w:shd w:val="clear" w:color="auto" w:fill="auto"/>
          </w:tcPr>
          <w:p w:rsidR="0068456F" w:rsidRDefault="0068456F" w:rsidP="0068456F">
            <w:r w:rsidRPr="00C757F2">
              <w:rPr>
                <w:rFonts w:ascii="Times New Roman" w:hAnsi="Times New Roman" w:cs="Times New Roman"/>
              </w:rPr>
              <w:t xml:space="preserve">Повторение. </w:t>
            </w:r>
            <w:r w:rsidRPr="00E944F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34427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Параллельные прямые</w:t>
            </w:r>
            <w:r w:rsidRPr="00C757F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29" w:type="dxa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Default="0068456F" w:rsidP="0068456F">
            <w:proofErr w:type="spellStart"/>
            <w:r w:rsidRPr="0006595E">
              <w:rPr>
                <w:rFonts w:ascii="Times New Roman" w:hAnsi="Times New Roman" w:cs="Times New Roman"/>
                <w:sz w:val="16"/>
                <w:szCs w:val="16"/>
              </w:rPr>
              <w:t>соверш</w:t>
            </w:r>
            <w:proofErr w:type="spellEnd"/>
            <w:r w:rsidRPr="0006595E">
              <w:rPr>
                <w:rFonts w:ascii="Times New Roman" w:hAnsi="Times New Roman" w:cs="Times New Roman"/>
                <w:sz w:val="16"/>
                <w:szCs w:val="16"/>
              </w:rPr>
              <w:t xml:space="preserve"> знаний и умений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11.05</w:t>
            </w:r>
          </w:p>
        </w:tc>
        <w:tc>
          <w:tcPr>
            <w:tcW w:w="709" w:type="dxa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05B5B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44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решение задач</w:t>
            </w:r>
          </w:p>
        </w:tc>
        <w:tc>
          <w:tcPr>
            <w:tcW w:w="720" w:type="dxa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456F" w:rsidRPr="00E460BF" w:rsidTr="0068456F">
        <w:trPr>
          <w:trHeight w:val="60"/>
        </w:trPr>
        <w:tc>
          <w:tcPr>
            <w:tcW w:w="675" w:type="dxa"/>
            <w:shd w:val="clear" w:color="auto" w:fill="auto"/>
          </w:tcPr>
          <w:p w:rsidR="0068456F" w:rsidRPr="00355ACD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98" w:type="dxa"/>
            <w:gridSpan w:val="2"/>
            <w:shd w:val="clear" w:color="auto" w:fill="auto"/>
          </w:tcPr>
          <w:p w:rsidR="0068456F" w:rsidRDefault="00EA5EF8" w:rsidP="0068456F">
            <w:r w:rsidRPr="00C757F2">
              <w:rPr>
                <w:rFonts w:ascii="Times New Roman" w:hAnsi="Times New Roman" w:cs="Times New Roman"/>
              </w:rPr>
              <w:t xml:space="preserve">Повторение. </w:t>
            </w:r>
            <w:r w:rsidRPr="00E944F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34427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Параллельные прямые</w:t>
            </w:r>
          </w:p>
        </w:tc>
        <w:tc>
          <w:tcPr>
            <w:tcW w:w="629" w:type="dxa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Default="0068456F" w:rsidP="0068456F">
            <w:proofErr w:type="spellStart"/>
            <w:r w:rsidRPr="0006595E">
              <w:rPr>
                <w:rFonts w:ascii="Times New Roman" w:hAnsi="Times New Roman" w:cs="Times New Roman"/>
                <w:sz w:val="16"/>
                <w:szCs w:val="16"/>
              </w:rPr>
              <w:t>соверш</w:t>
            </w:r>
            <w:proofErr w:type="spellEnd"/>
            <w:r w:rsidRPr="0006595E">
              <w:rPr>
                <w:rFonts w:ascii="Times New Roman" w:hAnsi="Times New Roman" w:cs="Times New Roman"/>
                <w:sz w:val="16"/>
                <w:szCs w:val="16"/>
              </w:rPr>
              <w:t xml:space="preserve"> знаний и умений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16.05</w:t>
            </w:r>
          </w:p>
        </w:tc>
        <w:tc>
          <w:tcPr>
            <w:tcW w:w="709" w:type="dxa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456F" w:rsidRPr="00E460BF" w:rsidTr="0068456F">
        <w:trPr>
          <w:trHeight w:val="60"/>
        </w:trPr>
        <w:tc>
          <w:tcPr>
            <w:tcW w:w="675" w:type="dxa"/>
            <w:shd w:val="clear" w:color="auto" w:fill="auto"/>
          </w:tcPr>
          <w:p w:rsidR="0068456F" w:rsidRPr="00355ACD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98" w:type="dxa"/>
            <w:gridSpan w:val="2"/>
            <w:shd w:val="clear" w:color="auto" w:fill="auto"/>
          </w:tcPr>
          <w:p w:rsidR="0068456F" w:rsidRDefault="0068456F" w:rsidP="0068456F">
            <w:r w:rsidRPr="00C757F2">
              <w:rPr>
                <w:rFonts w:ascii="Times New Roman" w:hAnsi="Times New Roman" w:cs="Times New Roman"/>
              </w:rPr>
              <w:t xml:space="preserve">Повторение. </w:t>
            </w:r>
            <w:r w:rsidRPr="0034427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Параллельные </w:t>
            </w:r>
            <w:r w:rsidRPr="0034427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прямые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соверш</w:t>
            </w:r>
            <w:proofErr w:type="spellEnd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944F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знаний и умений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A83C9D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3C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18.05</w:t>
            </w:r>
          </w:p>
        </w:tc>
        <w:tc>
          <w:tcPr>
            <w:tcW w:w="709" w:type="dxa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456F" w:rsidRPr="00E460BF" w:rsidTr="0068456F">
        <w:trPr>
          <w:trHeight w:val="60"/>
        </w:trPr>
        <w:tc>
          <w:tcPr>
            <w:tcW w:w="675" w:type="dxa"/>
            <w:shd w:val="clear" w:color="auto" w:fill="auto"/>
          </w:tcPr>
          <w:p w:rsidR="0068456F" w:rsidRPr="00355ACD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98" w:type="dxa"/>
            <w:gridSpan w:val="2"/>
            <w:shd w:val="clear" w:color="auto" w:fill="auto"/>
          </w:tcPr>
          <w:p w:rsidR="0068456F" w:rsidRDefault="0068456F" w:rsidP="0068456F">
            <w:r w:rsidRPr="00C757F2">
              <w:rPr>
                <w:rFonts w:ascii="Times New Roman" w:hAnsi="Times New Roman" w:cs="Times New Roman"/>
              </w:rPr>
              <w:t>Повторение</w:t>
            </w:r>
            <w:r>
              <w:rPr>
                <w:rFonts w:ascii="Times New Roman" w:hAnsi="Times New Roman" w:cs="Times New Roman"/>
              </w:rPr>
              <w:t>.</w:t>
            </w:r>
            <w:r w:rsidRPr="00E944FC">
              <w:rPr>
                <w:rFonts w:ascii="Times New Roman" w:eastAsia="Times New Roman" w:hAnsi="Times New Roman" w:cs="Times New Roman"/>
                <w:b/>
                <w:iCs/>
              </w:rPr>
              <w:t xml:space="preserve"> </w:t>
            </w:r>
            <w:r w:rsidRPr="00344278">
              <w:rPr>
                <w:rFonts w:ascii="Times New Roman" w:eastAsia="Times New Roman" w:hAnsi="Times New Roman" w:cs="Times New Roman"/>
                <w:iCs/>
              </w:rPr>
              <w:t>Соотношения между сторонами и углами треугольника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соверш</w:t>
            </w:r>
            <w:proofErr w:type="spellEnd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знаний и умений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A83C9D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3C9D">
              <w:rPr>
                <w:rFonts w:ascii="Times New Roman" w:hAnsi="Times New Roman" w:cs="Times New Roman"/>
                <w:sz w:val="20"/>
                <w:szCs w:val="20"/>
              </w:rPr>
              <w:t>23.05</w:t>
            </w:r>
          </w:p>
        </w:tc>
        <w:tc>
          <w:tcPr>
            <w:tcW w:w="709" w:type="dxa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456F" w:rsidRPr="00E460BF" w:rsidTr="0068456F">
        <w:trPr>
          <w:trHeight w:val="60"/>
        </w:trPr>
        <w:tc>
          <w:tcPr>
            <w:tcW w:w="675" w:type="dxa"/>
            <w:shd w:val="clear" w:color="auto" w:fill="auto"/>
          </w:tcPr>
          <w:p w:rsidR="0068456F" w:rsidRPr="00355ACD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98" w:type="dxa"/>
            <w:gridSpan w:val="2"/>
            <w:shd w:val="clear" w:color="auto" w:fill="auto"/>
          </w:tcPr>
          <w:p w:rsidR="0068456F" w:rsidRDefault="0068456F" w:rsidP="0068456F">
            <w:r w:rsidRPr="00C757F2">
              <w:rPr>
                <w:rFonts w:ascii="Times New Roman" w:hAnsi="Times New Roman" w:cs="Times New Roman"/>
              </w:rPr>
              <w:t xml:space="preserve">Повторение. </w:t>
            </w:r>
            <w:r w:rsidRPr="00E944FC">
              <w:rPr>
                <w:rFonts w:ascii="Times New Roman" w:eastAsia="Times New Roman" w:hAnsi="Times New Roman" w:cs="Times New Roman"/>
                <w:b/>
                <w:iCs/>
              </w:rPr>
              <w:t xml:space="preserve"> </w:t>
            </w:r>
            <w:r w:rsidRPr="00344278">
              <w:rPr>
                <w:rFonts w:ascii="Times New Roman" w:eastAsia="Times New Roman" w:hAnsi="Times New Roman" w:cs="Times New Roman"/>
                <w:iCs/>
              </w:rPr>
              <w:t>Соотношения между сторонами и углами треугольника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соверш</w:t>
            </w:r>
            <w:proofErr w:type="spellEnd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знаний и умений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A83C9D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3C9D">
              <w:rPr>
                <w:rFonts w:ascii="Times New Roman" w:hAnsi="Times New Roman" w:cs="Times New Roman"/>
                <w:sz w:val="20"/>
                <w:szCs w:val="20"/>
              </w:rPr>
              <w:t>25.05</w:t>
            </w:r>
          </w:p>
        </w:tc>
        <w:tc>
          <w:tcPr>
            <w:tcW w:w="709" w:type="dxa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456F" w:rsidRPr="00E460BF" w:rsidTr="0068456F">
        <w:trPr>
          <w:trHeight w:val="60"/>
        </w:trPr>
        <w:tc>
          <w:tcPr>
            <w:tcW w:w="675" w:type="dxa"/>
            <w:shd w:val="clear" w:color="auto" w:fill="auto"/>
          </w:tcPr>
          <w:p w:rsidR="0068456F" w:rsidRPr="00355ACD" w:rsidRDefault="0068456F" w:rsidP="0068456F">
            <w:pPr>
              <w:pStyle w:val="ab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98" w:type="dxa"/>
            <w:gridSpan w:val="2"/>
            <w:shd w:val="clear" w:color="auto" w:fill="auto"/>
          </w:tcPr>
          <w:p w:rsidR="0068456F" w:rsidRDefault="0068456F" w:rsidP="0068456F">
            <w:r w:rsidRPr="00C757F2">
              <w:rPr>
                <w:rFonts w:ascii="Times New Roman" w:hAnsi="Times New Roman" w:cs="Times New Roman"/>
              </w:rPr>
              <w:t xml:space="preserve">Повторение. </w:t>
            </w:r>
          </w:p>
        </w:tc>
        <w:tc>
          <w:tcPr>
            <w:tcW w:w="629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>соверш</w:t>
            </w:r>
            <w:proofErr w:type="spellEnd"/>
            <w:r w:rsidRPr="00E944FC">
              <w:rPr>
                <w:rFonts w:ascii="Times New Roman" w:hAnsi="Times New Roman" w:cs="Times New Roman"/>
                <w:sz w:val="16"/>
                <w:szCs w:val="16"/>
              </w:rPr>
              <w:t xml:space="preserve"> знаний и умений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8456F" w:rsidRPr="00E944FC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456F" w:rsidRPr="00E460BF" w:rsidTr="00396D30">
        <w:trPr>
          <w:trHeight w:val="475"/>
        </w:trPr>
        <w:tc>
          <w:tcPr>
            <w:tcW w:w="7683" w:type="dxa"/>
            <w:gridSpan w:val="10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4F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Контрольных работ за год - 5</w:t>
            </w:r>
          </w:p>
        </w:tc>
        <w:tc>
          <w:tcPr>
            <w:tcW w:w="2915" w:type="dxa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68456F" w:rsidRPr="00E460BF" w:rsidRDefault="0068456F" w:rsidP="006845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5B5ECF" w:rsidRDefault="005B5ECF" w:rsidP="005B5E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5ECF" w:rsidRDefault="005B5ECF" w:rsidP="005B5ECF">
      <w:pPr>
        <w:rPr>
          <w:rFonts w:ascii="Times New Roman" w:hAnsi="Times New Roman" w:cs="Times New Roman"/>
          <w:sz w:val="24"/>
          <w:szCs w:val="24"/>
        </w:rPr>
      </w:pPr>
    </w:p>
    <w:p w:rsidR="005B5ECF" w:rsidRDefault="005B5ECF" w:rsidP="005B5ECF">
      <w:pPr>
        <w:rPr>
          <w:rFonts w:ascii="Times New Roman" w:hAnsi="Times New Roman" w:cs="Times New Roman"/>
          <w:sz w:val="24"/>
          <w:szCs w:val="24"/>
        </w:rPr>
        <w:sectPr w:rsidR="005B5ECF" w:rsidSect="00344278">
          <w:pgSz w:w="16838" w:h="11906" w:orient="landscape"/>
          <w:pgMar w:top="851" w:right="395" w:bottom="567" w:left="567" w:header="720" w:footer="720" w:gutter="0"/>
          <w:cols w:space="720"/>
          <w:docGrid w:linePitch="240" w:charSpace="36864"/>
        </w:sectPr>
      </w:pPr>
    </w:p>
    <w:p w:rsidR="00720B1A" w:rsidRDefault="00720B1A"/>
    <w:sectPr w:rsidR="00720B1A" w:rsidSect="005B5ECF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47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2007"/>
        </w:tabs>
        <w:ind w:left="2007" w:hanging="360"/>
      </w:pPr>
      <w:rPr>
        <w:rFonts w:ascii="Wingdings" w:hAnsi="Wingdings"/>
        <w:color w:val="00000A"/>
        <w:u w:val="none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47F2B80"/>
    <w:multiLevelType w:val="multilevel"/>
    <w:tmpl w:val="53626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564F4B"/>
    <w:multiLevelType w:val="multilevel"/>
    <w:tmpl w:val="BA6A0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BE35EF"/>
    <w:multiLevelType w:val="hybridMultilevel"/>
    <w:tmpl w:val="A670AF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66658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1B4B3C6A"/>
    <w:multiLevelType w:val="hybridMultilevel"/>
    <w:tmpl w:val="0248CDE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CAC3A9A"/>
    <w:multiLevelType w:val="hybridMultilevel"/>
    <w:tmpl w:val="662298D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AC79FB"/>
    <w:multiLevelType w:val="multilevel"/>
    <w:tmpl w:val="BA6A0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5D5102C"/>
    <w:multiLevelType w:val="hybridMultilevel"/>
    <w:tmpl w:val="524825DC"/>
    <w:lvl w:ilvl="0" w:tplc="00000001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BD13B1D"/>
    <w:multiLevelType w:val="hybridMultilevel"/>
    <w:tmpl w:val="F22C1922"/>
    <w:name w:val="WW8Num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843A3F"/>
    <w:multiLevelType w:val="hybridMultilevel"/>
    <w:tmpl w:val="9D30CC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2D071A"/>
    <w:multiLevelType w:val="hybridMultilevel"/>
    <w:tmpl w:val="80C8FA1A"/>
    <w:name w:val="WW8Num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70569C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9" w15:restartNumberingAfterBreak="0">
    <w:nsid w:val="3B7F4A03"/>
    <w:multiLevelType w:val="multilevel"/>
    <w:tmpl w:val="80C8F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48072D"/>
    <w:multiLevelType w:val="hybridMultilevel"/>
    <w:tmpl w:val="3C50268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A7832FA"/>
    <w:multiLevelType w:val="hybridMultilevel"/>
    <w:tmpl w:val="9B6A994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C0361CA"/>
    <w:multiLevelType w:val="hybridMultilevel"/>
    <w:tmpl w:val="A2F0550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05C0D01"/>
    <w:multiLevelType w:val="hybridMultilevel"/>
    <w:tmpl w:val="2ACC45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47E2750"/>
    <w:multiLevelType w:val="multilevel"/>
    <w:tmpl w:val="E668D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5EA41FD"/>
    <w:multiLevelType w:val="hybridMultilevel"/>
    <w:tmpl w:val="C662235A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58463B53"/>
    <w:multiLevelType w:val="multilevel"/>
    <w:tmpl w:val="38B4D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A3A1D20"/>
    <w:multiLevelType w:val="multilevel"/>
    <w:tmpl w:val="A2F0550A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F267A13"/>
    <w:multiLevelType w:val="hybridMultilevel"/>
    <w:tmpl w:val="E5A81A7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29" w15:restartNumberingAfterBreak="0">
    <w:nsid w:val="67271A82"/>
    <w:multiLevelType w:val="hybridMultilevel"/>
    <w:tmpl w:val="3B7697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1B16C5"/>
    <w:multiLevelType w:val="multilevel"/>
    <w:tmpl w:val="A2F0550A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3456E8A"/>
    <w:multiLevelType w:val="hybridMultilevel"/>
    <w:tmpl w:val="5922CAF8"/>
    <w:name w:val="WW8Num322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2" w15:restartNumberingAfterBreak="0">
    <w:nsid w:val="762F2FDC"/>
    <w:multiLevelType w:val="hybridMultilevel"/>
    <w:tmpl w:val="876E0C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BF82CC6"/>
    <w:multiLevelType w:val="hybridMultilevel"/>
    <w:tmpl w:val="BDF28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5"/>
  </w:num>
  <w:num w:numId="9">
    <w:abstractNumId w:val="23"/>
  </w:num>
  <w:num w:numId="10">
    <w:abstractNumId w:val="33"/>
  </w:num>
  <w:num w:numId="11">
    <w:abstractNumId w:val="22"/>
  </w:num>
  <w:num w:numId="12">
    <w:abstractNumId w:val="27"/>
  </w:num>
  <w:num w:numId="13">
    <w:abstractNumId w:val="11"/>
  </w:num>
  <w:num w:numId="14">
    <w:abstractNumId w:val="30"/>
  </w:num>
  <w:num w:numId="15">
    <w:abstractNumId w:val="21"/>
  </w:num>
  <w:num w:numId="16">
    <w:abstractNumId w:val="18"/>
  </w:num>
  <w:num w:numId="17">
    <w:abstractNumId w:val="16"/>
  </w:num>
  <w:num w:numId="18">
    <w:abstractNumId w:val="10"/>
  </w:num>
  <w:num w:numId="19">
    <w:abstractNumId w:val="17"/>
  </w:num>
  <w:num w:numId="20">
    <w:abstractNumId w:val="19"/>
  </w:num>
  <w:num w:numId="21">
    <w:abstractNumId w:val="15"/>
  </w:num>
  <w:num w:numId="22">
    <w:abstractNumId w:val="31"/>
  </w:num>
  <w:num w:numId="2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7"/>
  </w:num>
  <w:num w:numId="26">
    <w:abstractNumId w:val="8"/>
  </w:num>
  <w:num w:numId="27">
    <w:abstractNumId w:val="14"/>
  </w:num>
  <w:num w:numId="28">
    <w:abstractNumId w:val="12"/>
  </w:num>
  <w:num w:numId="29">
    <w:abstractNumId w:val="26"/>
  </w:num>
  <w:num w:numId="30">
    <w:abstractNumId w:val="32"/>
  </w:num>
  <w:num w:numId="31">
    <w:abstractNumId w:val="29"/>
  </w:num>
  <w:num w:numId="32">
    <w:abstractNumId w:val="9"/>
  </w:num>
  <w:num w:numId="33">
    <w:abstractNumId w:val="13"/>
  </w:num>
  <w:num w:numId="34">
    <w:abstractNumId w:val="24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B5ECF"/>
    <w:rsid w:val="000F76CD"/>
    <w:rsid w:val="002A0DAC"/>
    <w:rsid w:val="00303DAE"/>
    <w:rsid w:val="00344278"/>
    <w:rsid w:val="00355ACD"/>
    <w:rsid w:val="00396D30"/>
    <w:rsid w:val="005B5ECF"/>
    <w:rsid w:val="005E03DF"/>
    <w:rsid w:val="0068456F"/>
    <w:rsid w:val="00720B1A"/>
    <w:rsid w:val="00993404"/>
    <w:rsid w:val="00A03553"/>
    <w:rsid w:val="00A83C9D"/>
    <w:rsid w:val="00B84BFC"/>
    <w:rsid w:val="00BC0AE1"/>
    <w:rsid w:val="00DC110A"/>
    <w:rsid w:val="00E944FC"/>
    <w:rsid w:val="00EA5B53"/>
    <w:rsid w:val="00EA5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24F4E4-8C01-4211-AAB6-D889A5A96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ECF"/>
    <w:pPr>
      <w:suppressAutoHyphens/>
    </w:pPr>
    <w:rPr>
      <w:rFonts w:ascii="Calibri" w:eastAsia="SimSun" w:hAnsi="Calibri" w:cs="font347"/>
      <w:kern w:val="1"/>
      <w:lang w:eastAsia="ar-SA"/>
    </w:rPr>
  </w:style>
  <w:style w:type="paragraph" w:styleId="2">
    <w:name w:val="heading 2"/>
    <w:basedOn w:val="a0"/>
    <w:next w:val="a1"/>
    <w:link w:val="20"/>
    <w:qFormat/>
    <w:rsid w:val="005B5ECF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Заголовок 2 Знак"/>
    <w:basedOn w:val="a2"/>
    <w:link w:val="2"/>
    <w:rsid w:val="005B5ECF"/>
    <w:rPr>
      <w:rFonts w:ascii="Arial" w:eastAsia="SimSun" w:hAnsi="Arial" w:cs="Tahoma"/>
      <w:b/>
      <w:bCs/>
      <w:i/>
      <w:iCs/>
      <w:kern w:val="1"/>
      <w:sz w:val="28"/>
      <w:szCs w:val="28"/>
      <w:lang w:eastAsia="ar-SA"/>
    </w:rPr>
  </w:style>
  <w:style w:type="paragraph" w:customStyle="1" w:styleId="a0">
    <w:name w:val="Заголовок"/>
    <w:basedOn w:val="a"/>
    <w:next w:val="a1"/>
    <w:rsid w:val="005B5EC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1">
    <w:name w:val="Body Text"/>
    <w:basedOn w:val="a"/>
    <w:link w:val="a5"/>
    <w:rsid w:val="005B5ECF"/>
    <w:pPr>
      <w:spacing w:after="120"/>
    </w:pPr>
  </w:style>
  <w:style w:type="character" w:customStyle="1" w:styleId="a5">
    <w:name w:val="Основной текст Знак"/>
    <w:basedOn w:val="a2"/>
    <w:link w:val="a1"/>
    <w:rsid w:val="005B5ECF"/>
    <w:rPr>
      <w:rFonts w:ascii="Calibri" w:eastAsia="SimSun" w:hAnsi="Calibri" w:cs="font347"/>
      <w:kern w:val="1"/>
      <w:lang w:eastAsia="ar-SA"/>
    </w:rPr>
  </w:style>
  <w:style w:type="character" w:customStyle="1" w:styleId="WW8Num2z0">
    <w:name w:val="WW8Num2z0"/>
    <w:rsid w:val="005B5ECF"/>
    <w:rPr>
      <w:rFonts w:ascii="Wingdings" w:hAnsi="Wingdings"/>
      <w:color w:val="00000A"/>
      <w:u w:val="none"/>
    </w:rPr>
  </w:style>
  <w:style w:type="character" w:customStyle="1" w:styleId="WW8Num2z1">
    <w:name w:val="WW8Num2z1"/>
    <w:rsid w:val="005B5ECF"/>
    <w:rPr>
      <w:rFonts w:ascii="Courier New" w:hAnsi="Courier New" w:cs="Courier New"/>
    </w:rPr>
  </w:style>
  <w:style w:type="character" w:customStyle="1" w:styleId="WW8Num2z2">
    <w:name w:val="WW8Num2z2"/>
    <w:rsid w:val="005B5ECF"/>
    <w:rPr>
      <w:rFonts w:ascii="Wingdings" w:hAnsi="Wingdings"/>
    </w:rPr>
  </w:style>
  <w:style w:type="character" w:customStyle="1" w:styleId="WW8Num2z3">
    <w:name w:val="WW8Num2z3"/>
    <w:rsid w:val="005B5ECF"/>
    <w:rPr>
      <w:rFonts w:ascii="Symbol" w:hAnsi="Symbol"/>
    </w:rPr>
  </w:style>
  <w:style w:type="character" w:customStyle="1" w:styleId="WW8Num4z0">
    <w:name w:val="WW8Num4z0"/>
    <w:rsid w:val="005B5ECF"/>
    <w:rPr>
      <w:rFonts w:ascii="Symbol" w:hAnsi="Symbol"/>
    </w:rPr>
  </w:style>
  <w:style w:type="character" w:customStyle="1" w:styleId="WW8Num4z1">
    <w:name w:val="WW8Num4z1"/>
    <w:rsid w:val="005B5ECF"/>
    <w:rPr>
      <w:rFonts w:ascii="Courier New" w:hAnsi="Courier New" w:cs="Courier New"/>
    </w:rPr>
  </w:style>
  <w:style w:type="character" w:customStyle="1" w:styleId="WW8Num4z2">
    <w:name w:val="WW8Num4z2"/>
    <w:rsid w:val="005B5ECF"/>
    <w:rPr>
      <w:rFonts w:ascii="Wingdings" w:hAnsi="Wingdings"/>
    </w:rPr>
  </w:style>
  <w:style w:type="character" w:customStyle="1" w:styleId="WW8Num5z0">
    <w:name w:val="WW8Num5z0"/>
    <w:rsid w:val="005B5ECF"/>
    <w:rPr>
      <w:rFonts w:ascii="Symbol" w:hAnsi="Symbol"/>
    </w:rPr>
  </w:style>
  <w:style w:type="character" w:customStyle="1" w:styleId="WW8Num5z1">
    <w:name w:val="WW8Num5z1"/>
    <w:rsid w:val="005B5ECF"/>
    <w:rPr>
      <w:rFonts w:ascii="Courier New" w:hAnsi="Courier New" w:cs="Courier New"/>
    </w:rPr>
  </w:style>
  <w:style w:type="character" w:customStyle="1" w:styleId="WW8Num5z2">
    <w:name w:val="WW8Num5z2"/>
    <w:rsid w:val="005B5ECF"/>
    <w:rPr>
      <w:rFonts w:ascii="Wingdings" w:hAnsi="Wingdings"/>
    </w:rPr>
  </w:style>
  <w:style w:type="character" w:customStyle="1" w:styleId="WW8Num6z0">
    <w:name w:val="WW8Num6z0"/>
    <w:rsid w:val="005B5ECF"/>
    <w:rPr>
      <w:rFonts w:ascii="Symbol" w:hAnsi="Symbol"/>
    </w:rPr>
  </w:style>
  <w:style w:type="character" w:customStyle="1" w:styleId="WW8Num6z1">
    <w:name w:val="WW8Num6z1"/>
    <w:rsid w:val="005B5ECF"/>
    <w:rPr>
      <w:rFonts w:ascii="Courier New" w:hAnsi="Courier New" w:cs="Courier New"/>
    </w:rPr>
  </w:style>
  <w:style w:type="character" w:customStyle="1" w:styleId="WW8Num6z2">
    <w:name w:val="WW8Num6z2"/>
    <w:rsid w:val="005B5ECF"/>
    <w:rPr>
      <w:rFonts w:ascii="Wingdings" w:hAnsi="Wingdings"/>
    </w:rPr>
  </w:style>
  <w:style w:type="character" w:customStyle="1" w:styleId="Absatz-Standardschriftart">
    <w:name w:val="Absatz-Standardschriftart"/>
    <w:rsid w:val="005B5ECF"/>
  </w:style>
  <w:style w:type="character" w:customStyle="1" w:styleId="1">
    <w:name w:val="Основной шрифт абзаца1"/>
    <w:rsid w:val="005B5ECF"/>
  </w:style>
  <w:style w:type="character" w:customStyle="1" w:styleId="WW8Num1z0">
    <w:name w:val="WW8Num1z0"/>
    <w:rsid w:val="005B5ECF"/>
    <w:rPr>
      <w:rFonts w:ascii="Wingdings" w:hAnsi="Wingdings"/>
      <w:color w:val="00000A"/>
      <w:u w:val="none"/>
    </w:rPr>
  </w:style>
  <w:style w:type="character" w:customStyle="1" w:styleId="WW8Num1z1">
    <w:name w:val="WW8Num1z1"/>
    <w:rsid w:val="005B5ECF"/>
    <w:rPr>
      <w:rFonts w:ascii="Courier New" w:hAnsi="Courier New" w:cs="Courier New"/>
    </w:rPr>
  </w:style>
  <w:style w:type="character" w:customStyle="1" w:styleId="WW8Num1z2">
    <w:name w:val="WW8Num1z2"/>
    <w:rsid w:val="005B5ECF"/>
    <w:rPr>
      <w:rFonts w:ascii="Wingdings" w:hAnsi="Wingdings"/>
    </w:rPr>
  </w:style>
  <w:style w:type="character" w:customStyle="1" w:styleId="WW8Num1z3">
    <w:name w:val="WW8Num1z3"/>
    <w:rsid w:val="005B5ECF"/>
    <w:rPr>
      <w:rFonts w:ascii="Symbol" w:hAnsi="Symbol"/>
    </w:rPr>
  </w:style>
  <w:style w:type="character" w:customStyle="1" w:styleId="WW8Num3z0">
    <w:name w:val="WW8Num3z0"/>
    <w:rsid w:val="005B5ECF"/>
    <w:rPr>
      <w:rFonts w:ascii="Symbol" w:hAnsi="Symbol"/>
    </w:rPr>
  </w:style>
  <w:style w:type="character" w:customStyle="1" w:styleId="WW8Num3z1">
    <w:name w:val="WW8Num3z1"/>
    <w:rsid w:val="005B5ECF"/>
    <w:rPr>
      <w:rFonts w:ascii="Courier New" w:hAnsi="Courier New" w:cs="Courier New"/>
    </w:rPr>
  </w:style>
  <w:style w:type="character" w:customStyle="1" w:styleId="WW8Num3z2">
    <w:name w:val="WW8Num3z2"/>
    <w:rsid w:val="005B5ECF"/>
    <w:rPr>
      <w:rFonts w:ascii="Wingdings" w:hAnsi="Wingdings"/>
    </w:rPr>
  </w:style>
  <w:style w:type="character" w:customStyle="1" w:styleId="WW-Absatz-Standardschriftart">
    <w:name w:val="WW-Absatz-Standardschriftart"/>
    <w:rsid w:val="005B5ECF"/>
  </w:style>
  <w:style w:type="character" w:customStyle="1" w:styleId="ListLabel1">
    <w:name w:val="ListLabel 1"/>
    <w:rsid w:val="005B5ECF"/>
    <w:rPr>
      <w:color w:val="00000A"/>
      <w:u w:val="none"/>
    </w:rPr>
  </w:style>
  <w:style w:type="character" w:customStyle="1" w:styleId="ListLabel2">
    <w:name w:val="ListLabel 2"/>
    <w:rsid w:val="005B5ECF"/>
    <w:rPr>
      <w:rFonts w:cs="Courier New"/>
    </w:rPr>
  </w:style>
  <w:style w:type="character" w:customStyle="1" w:styleId="21">
    <w:name w:val="Основной шрифт абзаца2"/>
    <w:rsid w:val="005B5ECF"/>
  </w:style>
  <w:style w:type="character" w:customStyle="1" w:styleId="a6">
    <w:name w:val="Символ нумерации"/>
    <w:rsid w:val="005B5ECF"/>
  </w:style>
  <w:style w:type="paragraph" w:styleId="a7">
    <w:name w:val="List"/>
    <w:basedOn w:val="a1"/>
    <w:rsid w:val="005B5ECF"/>
    <w:rPr>
      <w:rFonts w:cs="Tahoma"/>
    </w:rPr>
  </w:style>
  <w:style w:type="paragraph" w:customStyle="1" w:styleId="22">
    <w:name w:val="Название2"/>
    <w:basedOn w:val="a"/>
    <w:rsid w:val="005B5EC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3">
    <w:name w:val="Указатель2"/>
    <w:basedOn w:val="a"/>
    <w:rsid w:val="005B5ECF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5B5EC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5B5ECF"/>
    <w:pPr>
      <w:suppressLineNumbers/>
    </w:pPr>
    <w:rPr>
      <w:rFonts w:cs="Tahoma"/>
    </w:rPr>
  </w:style>
  <w:style w:type="paragraph" w:customStyle="1" w:styleId="12">
    <w:name w:val="Абзац списка1"/>
    <w:basedOn w:val="a"/>
    <w:rsid w:val="005B5ECF"/>
  </w:style>
  <w:style w:type="paragraph" w:customStyle="1" w:styleId="a8">
    <w:name w:val="Содержимое таблицы"/>
    <w:basedOn w:val="a"/>
    <w:rsid w:val="005B5ECF"/>
    <w:pPr>
      <w:suppressLineNumbers/>
    </w:pPr>
  </w:style>
  <w:style w:type="paragraph" w:styleId="a9">
    <w:name w:val="Body Text Indent"/>
    <w:basedOn w:val="a"/>
    <w:link w:val="aa"/>
    <w:rsid w:val="005B5ECF"/>
    <w:pPr>
      <w:suppressAutoHyphens w:val="0"/>
      <w:spacing w:after="120"/>
      <w:ind w:left="283"/>
    </w:pPr>
  </w:style>
  <w:style w:type="character" w:customStyle="1" w:styleId="aa">
    <w:name w:val="Основной текст с отступом Знак"/>
    <w:basedOn w:val="a2"/>
    <w:link w:val="a9"/>
    <w:rsid w:val="005B5ECF"/>
    <w:rPr>
      <w:rFonts w:ascii="Calibri" w:eastAsia="SimSun" w:hAnsi="Calibri" w:cs="font347"/>
      <w:kern w:val="1"/>
      <w:lang w:eastAsia="ar-SA"/>
    </w:rPr>
  </w:style>
  <w:style w:type="paragraph" w:styleId="ab">
    <w:name w:val="List Paragraph"/>
    <w:basedOn w:val="a"/>
    <w:qFormat/>
    <w:rsid w:val="005B5ECF"/>
    <w:pPr>
      <w:ind w:left="720"/>
    </w:pPr>
  </w:style>
  <w:style w:type="paragraph" w:customStyle="1" w:styleId="ac">
    <w:name w:val="Содержимое врезки"/>
    <w:basedOn w:val="a1"/>
    <w:rsid w:val="005B5ECF"/>
  </w:style>
  <w:style w:type="paragraph" w:customStyle="1" w:styleId="ad">
    <w:name w:val="Заголовок таблицы"/>
    <w:basedOn w:val="a8"/>
    <w:rsid w:val="005B5ECF"/>
    <w:pPr>
      <w:jc w:val="center"/>
    </w:pPr>
    <w:rPr>
      <w:b/>
      <w:bCs/>
    </w:rPr>
  </w:style>
  <w:style w:type="paragraph" w:styleId="ae">
    <w:name w:val="header"/>
    <w:basedOn w:val="a"/>
    <w:link w:val="af"/>
    <w:rsid w:val="005B5ECF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character" w:customStyle="1" w:styleId="af">
    <w:name w:val="Верхний колонтитул Знак"/>
    <w:basedOn w:val="a2"/>
    <w:link w:val="ae"/>
    <w:rsid w:val="005B5ECF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0">
    <w:name w:val="page number"/>
    <w:basedOn w:val="a2"/>
    <w:rsid w:val="005B5ECF"/>
    <w:rPr>
      <w:rFonts w:cs="Times New Roman"/>
    </w:rPr>
  </w:style>
  <w:style w:type="paragraph" w:styleId="af1">
    <w:name w:val="footer"/>
    <w:basedOn w:val="a"/>
    <w:link w:val="af2"/>
    <w:rsid w:val="005B5ECF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character" w:customStyle="1" w:styleId="af2">
    <w:name w:val="Нижний колонтитул Знак"/>
    <w:basedOn w:val="a2"/>
    <w:link w:val="af1"/>
    <w:rsid w:val="005B5ECF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3">
    <w:name w:val="Hyperlink"/>
    <w:basedOn w:val="a2"/>
    <w:rsid w:val="005B5ECF"/>
    <w:rPr>
      <w:rFonts w:cs="Times New Roman"/>
      <w:color w:val="0000FF"/>
      <w:u w:val="single"/>
    </w:rPr>
  </w:style>
  <w:style w:type="paragraph" w:styleId="af4">
    <w:name w:val="Normal (Web)"/>
    <w:basedOn w:val="a"/>
    <w:semiHidden/>
    <w:rsid w:val="005B5ECF"/>
    <w:pPr>
      <w:suppressAutoHyphens w:val="0"/>
      <w:spacing w:before="100" w:beforeAutospacing="1" w:after="119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paragraph" w:styleId="af5">
    <w:name w:val="Title"/>
    <w:basedOn w:val="a"/>
    <w:link w:val="af6"/>
    <w:qFormat/>
    <w:rsid w:val="005B5ECF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</w:rPr>
  </w:style>
  <w:style w:type="character" w:customStyle="1" w:styleId="af6">
    <w:name w:val="Название Знак"/>
    <w:basedOn w:val="a2"/>
    <w:link w:val="af5"/>
    <w:rsid w:val="005B5E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aragraphStyle">
    <w:name w:val="Paragraph Style"/>
    <w:rsid w:val="005B5EC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3">
    <w:name w:val="Body Text 3"/>
    <w:basedOn w:val="a"/>
    <w:link w:val="30"/>
    <w:rsid w:val="005B5ECF"/>
    <w:pPr>
      <w:suppressAutoHyphens w:val="0"/>
      <w:spacing w:after="120" w:line="240" w:lineRule="auto"/>
    </w:pPr>
    <w:rPr>
      <w:rFonts w:ascii="Times New Roman" w:eastAsia="Calibri" w:hAnsi="Times New Roman" w:cs="Times New Roman"/>
      <w:kern w:val="0"/>
      <w:sz w:val="16"/>
      <w:szCs w:val="16"/>
      <w:lang w:eastAsia="ru-RU"/>
    </w:rPr>
  </w:style>
  <w:style w:type="character" w:customStyle="1" w:styleId="30">
    <w:name w:val="Основной текст 3 Знак"/>
    <w:basedOn w:val="a2"/>
    <w:link w:val="3"/>
    <w:rsid w:val="005B5ECF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7">
    <w:name w:val="footnote text"/>
    <w:basedOn w:val="a"/>
    <w:link w:val="af8"/>
    <w:semiHidden/>
    <w:rsid w:val="005B5ECF"/>
    <w:pPr>
      <w:suppressAutoHyphens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customStyle="1" w:styleId="af8">
    <w:name w:val="Текст сноски Знак"/>
    <w:basedOn w:val="a2"/>
    <w:link w:val="af7"/>
    <w:semiHidden/>
    <w:rsid w:val="005B5E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">
    <w:name w:val="Заголовок 3+"/>
    <w:basedOn w:val="a"/>
    <w:rsid w:val="005B5ECF"/>
    <w:pPr>
      <w:widowControl w:val="0"/>
      <w:suppressAutoHyphens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kern w:val="0"/>
      <w:sz w:val="28"/>
      <w:szCs w:val="20"/>
      <w:lang w:eastAsia="ru-RU"/>
    </w:rPr>
  </w:style>
  <w:style w:type="paragraph" w:styleId="af9">
    <w:name w:val="No Spacing"/>
    <w:qFormat/>
    <w:rsid w:val="005B5EC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a">
    <w:name w:val="Знак Знак"/>
    <w:locked/>
    <w:rsid w:val="005B5ECF"/>
    <w:rPr>
      <w:b/>
      <w:bCs/>
      <w:sz w:val="24"/>
      <w:szCs w:val="24"/>
      <w:lang w:val="ru-RU" w:eastAsia="ru-RU" w:bidi="ar-SA"/>
    </w:rPr>
  </w:style>
  <w:style w:type="character" w:customStyle="1" w:styleId="c0">
    <w:name w:val="c0"/>
    <w:basedOn w:val="a2"/>
    <w:rsid w:val="005B5ECF"/>
  </w:style>
  <w:style w:type="paragraph" w:styleId="afb">
    <w:name w:val="Balloon Text"/>
    <w:basedOn w:val="a"/>
    <w:link w:val="afc"/>
    <w:uiPriority w:val="99"/>
    <w:semiHidden/>
    <w:unhideWhenUsed/>
    <w:rsid w:val="00BC0A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2"/>
    <w:link w:val="afb"/>
    <w:uiPriority w:val="99"/>
    <w:semiHidden/>
    <w:rsid w:val="00BC0AE1"/>
    <w:rPr>
      <w:rFonts w:ascii="Segoe UI" w:eastAsia="SimSun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8</Pages>
  <Words>3130</Words>
  <Characters>17847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12</cp:revision>
  <cp:lastPrinted>2017-10-16T19:21:00Z</cp:lastPrinted>
  <dcterms:created xsi:type="dcterms:W3CDTF">2017-09-01T19:19:00Z</dcterms:created>
  <dcterms:modified xsi:type="dcterms:W3CDTF">2018-09-24T18:13:00Z</dcterms:modified>
</cp:coreProperties>
</file>